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Pr="00955121" w:rsidRDefault="009B1CD0" w:rsidP="00844DAA">
      <w:pPr>
        <w:tabs>
          <w:tab w:val="left" w:pos="851"/>
        </w:tabs>
        <w:spacing w:before="60" w:after="60"/>
        <w:jc w:val="center"/>
        <w:rPr>
          <w:rFonts w:ascii="Arial Narrow" w:hAnsi="Arial Narrow"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955121">
        <w:trPr>
          <w:trHeight w:val="1132"/>
        </w:trPr>
        <w:tc>
          <w:tcPr>
            <w:tcW w:w="10434" w:type="dxa"/>
            <w:shd w:val="clear" w:color="auto" w:fill="auto"/>
          </w:tcPr>
          <w:p w:rsidR="00541CA3" w:rsidRPr="00955121" w:rsidRDefault="004348AD" w:rsidP="00844DAA">
            <w:pPr>
              <w:pStyle w:val="Pieddepage"/>
              <w:tabs>
                <w:tab w:val="clear" w:pos="4536"/>
                <w:tab w:val="clear" w:pos="9072"/>
                <w:tab w:val="left" w:pos="851"/>
              </w:tabs>
              <w:jc w:val="center"/>
              <w:rPr>
                <w:rFonts w:ascii="Arial Narrow" w:hAnsi="Arial Narrow"/>
                <w:noProof/>
                <w:lang w:eastAsia="fr-FR"/>
              </w:rPr>
            </w:pPr>
            <w:r w:rsidRPr="00955121">
              <w:rPr>
                <w:rFonts w:ascii="Arial Narrow" w:hAnsi="Arial Narrow"/>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FE48C9" w:rsidRPr="00955121" w:rsidRDefault="00FE48C9" w:rsidP="00844DAA">
            <w:pPr>
              <w:pStyle w:val="Pieddepage"/>
              <w:tabs>
                <w:tab w:val="clear" w:pos="4536"/>
                <w:tab w:val="clear" w:pos="9072"/>
                <w:tab w:val="left" w:pos="851"/>
              </w:tabs>
              <w:jc w:val="center"/>
              <w:rPr>
                <w:rFonts w:ascii="Arial Narrow" w:hAnsi="Arial Narrow" w:cs="Arial"/>
                <w:b/>
                <w:sz w:val="18"/>
                <w:szCs w:val="18"/>
              </w:rPr>
            </w:pPr>
          </w:p>
          <w:p w:rsidR="00FE48C9" w:rsidRPr="00955121" w:rsidRDefault="00FE48C9" w:rsidP="00FE48C9">
            <w:pPr>
              <w:pStyle w:val="Pieddepage"/>
              <w:tabs>
                <w:tab w:val="clear" w:pos="4536"/>
                <w:tab w:val="clear" w:pos="9072"/>
              </w:tabs>
              <w:jc w:val="center"/>
              <w:rPr>
                <w:rFonts w:ascii="Arial Narrow" w:hAnsi="Arial Narrow" w:cs="Arial"/>
                <w:b/>
                <w:sz w:val="16"/>
                <w:szCs w:val="16"/>
              </w:rPr>
            </w:pPr>
            <w:r w:rsidRPr="00955121">
              <w:rPr>
                <w:rFonts w:ascii="Arial Narrow" w:hAnsi="Arial Narrow" w:cs="Arial"/>
                <w:b/>
                <w:sz w:val="16"/>
                <w:szCs w:val="16"/>
              </w:rPr>
              <w:t>MINISTERE DE L’ECONOMIE ET DES FINANCES</w:t>
            </w:r>
          </w:p>
          <w:p w:rsidR="009B1CD0" w:rsidRPr="00955121" w:rsidRDefault="00FE48C9" w:rsidP="00FE48C9">
            <w:pPr>
              <w:pStyle w:val="En-tte"/>
              <w:jc w:val="center"/>
              <w:rPr>
                <w:rFonts w:ascii="Arial Narrow" w:hAnsi="Arial Narrow"/>
              </w:rPr>
            </w:pPr>
            <w:r w:rsidRPr="00955121">
              <w:rPr>
                <w:rFonts w:ascii="Arial Narrow" w:hAnsi="Arial Narrow" w:cs="Arial"/>
                <w:b/>
                <w:sz w:val="18"/>
                <w:szCs w:val="18"/>
              </w:rPr>
              <w:t>Direction des Affaires Juridiques</w:t>
            </w:r>
          </w:p>
        </w:tc>
      </w:tr>
    </w:tbl>
    <w:p w:rsidR="009B1CD0" w:rsidRPr="00955121" w:rsidRDefault="009B1CD0" w:rsidP="00844DAA">
      <w:pPr>
        <w:tabs>
          <w:tab w:val="left" w:pos="851"/>
        </w:tabs>
        <w:rPr>
          <w:rFonts w:ascii="Arial Narrow" w:hAnsi="Arial Narrow"/>
        </w:rPr>
        <w:sectPr w:rsidR="009B1CD0" w:rsidRPr="0095512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55121">
        <w:tc>
          <w:tcPr>
            <w:tcW w:w="9002" w:type="dxa"/>
            <w:shd w:val="clear" w:color="auto" w:fill="66CCFF"/>
          </w:tcPr>
          <w:p w:rsidR="009B1CD0" w:rsidRPr="00955121" w:rsidRDefault="009B1CD0" w:rsidP="00844DAA">
            <w:pPr>
              <w:tabs>
                <w:tab w:val="left" w:pos="851"/>
              </w:tabs>
              <w:spacing w:before="120" w:after="120"/>
              <w:jc w:val="center"/>
              <w:rPr>
                <w:rFonts w:ascii="Arial Narrow" w:hAnsi="Arial Narrow" w:cs="Arial"/>
                <w:b/>
                <w:bCs/>
                <w:caps/>
                <w:sz w:val="28"/>
                <w:szCs w:val="28"/>
              </w:rPr>
            </w:pPr>
            <w:r w:rsidRPr="00955121">
              <w:rPr>
                <w:rFonts w:ascii="Arial Narrow" w:hAnsi="Arial Narrow" w:cs="Arial"/>
                <w:sz w:val="24"/>
                <w:szCs w:val="24"/>
              </w:rPr>
              <w:t>MARCH</w:t>
            </w:r>
            <w:r w:rsidRPr="00955121">
              <w:rPr>
                <w:rFonts w:ascii="Arial Narrow" w:hAnsi="Arial Narrow" w:cs="Arial"/>
                <w:caps/>
                <w:sz w:val="24"/>
                <w:szCs w:val="24"/>
              </w:rPr>
              <w:t>é</w:t>
            </w:r>
            <w:r w:rsidRPr="00955121">
              <w:rPr>
                <w:rFonts w:ascii="Arial Narrow" w:hAnsi="Arial Narrow" w:cs="Arial"/>
                <w:sz w:val="24"/>
                <w:szCs w:val="24"/>
              </w:rPr>
              <w:t xml:space="preserve">S </w:t>
            </w:r>
            <w:r w:rsidR="00930A5C" w:rsidRPr="00955121">
              <w:rPr>
                <w:rFonts w:ascii="Arial Narrow" w:hAnsi="Arial Narrow" w:cs="Arial"/>
                <w:sz w:val="24"/>
                <w:szCs w:val="24"/>
              </w:rPr>
              <w:t>PUBLICS</w:t>
            </w:r>
          </w:p>
          <w:p w:rsidR="009B1CD0" w:rsidRPr="00955121" w:rsidRDefault="009B1CD0" w:rsidP="006C4338">
            <w:pPr>
              <w:tabs>
                <w:tab w:val="left" w:pos="851"/>
              </w:tabs>
              <w:spacing w:before="120" w:after="120"/>
              <w:jc w:val="center"/>
              <w:rPr>
                <w:rFonts w:ascii="Arial Narrow" w:hAnsi="Arial Narrow" w:cs="Arial"/>
                <w:b/>
                <w:bCs/>
                <w:sz w:val="28"/>
                <w:szCs w:val="28"/>
              </w:rPr>
            </w:pPr>
            <w:r w:rsidRPr="00955121">
              <w:rPr>
                <w:rFonts w:ascii="Arial Narrow" w:hAnsi="Arial Narrow" w:cs="Arial"/>
                <w:b/>
                <w:bCs/>
                <w:caps/>
                <w:sz w:val="28"/>
                <w:szCs w:val="28"/>
              </w:rPr>
              <w:t>ACTE</w:t>
            </w:r>
            <w:r w:rsidRPr="00955121">
              <w:rPr>
                <w:rFonts w:ascii="Arial Narrow" w:hAnsi="Arial Narrow" w:cs="Arial"/>
                <w:b/>
                <w:bCs/>
                <w:sz w:val="28"/>
                <w:szCs w:val="28"/>
              </w:rPr>
              <w:t xml:space="preserve"> D’ENGAGEMENT</w:t>
            </w:r>
            <w:r w:rsidRPr="00955121">
              <w:rPr>
                <w:rStyle w:val="Caractresdenotedebasdepage"/>
                <w:rFonts w:ascii="Arial Narrow" w:hAnsi="Arial Narrow"/>
                <w:b/>
                <w:bCs/>
                <w:sz w:val="28"/>
                <w:szCs w:val="28"/>
              </w:rPr>
              <w:footnoteReference w:id="1"/>
            </w:r>
          </w:p>
          <w:p w:rsidR="00323CA7" w:rsidRDefault="00323CA7" w:rsidP="00323CA7">
            <w:pPr>
              <w:tabs>
                <w:tab w:val="left" w:pos="851"/>
              </w:tabs>
              <w:spacing w:before="120" w:after="120"/>
              <w:jc w:val="center"/>
              <w:rPr>
                <w:rFonts w:ascii="Arial Narrow" w:hAnsi="Arial Narrow" w:cs="Arial"/>
                <w:b/>
                <w:sz w:val="22"/>
                <w:szCs w:val="22"/>
              </w:rPr>
            </w:pPr>
            <w:r w:rsidRPr="00323CA7">
              <w:rPr>
                <w:rFonts w:ascii="Arial Narrow" w:hAnsi="Arial Narrow" w:cs="Arial"/>
                <w:b/>
                <w:sz w:val="22"/>
                <w:szCs w:val="22"/>
              </w:rPr>
              <w:t>TRAVAUX RELATIF A L’AMELIORATION DES PERFORMANCES ENERGETIQUE DU BATIMENT 14</w:t>
            </w:r>
            <w:r>
              <w:rPr>
                <w:rFonts w:ascii="Arial Narrow" w:hAnsi="Arial Narrow" w:cs="Arial"/>
                <w:b/>
                <w:sz w:val="22"/>
                <w:szCs w:val="22"/>
              </w:rPr>
              <w:t xml:space="preserve"> </w:t>
            </w:r>
            <w:r w:rsidRPr="00323CA7">
              <w:rPr>
                <w:rFonts w:ascii="Arial Narrow" w:hAnsi="Arial Narrow" w:cs="Arial"/>
                <w:b/>
                <w:sz w:val="22"/>
                <w:szCs w:val="22"/>
              </w:rPr>
              <w:t>DU CAMPUS DE GIF SUR YVETTE</w:t>
            </w:r>
          </w:p>
          <w:p w:rsidR="00382934" w:rsidRPr="00955121" w:rsidRDefault="00382934" w:rsidP="00323CA7">
            <w:pPr>
              <w:tabs>
                <w:tab w:val="left" w:pos="851"/>
              </w:tabs>
              <w:spacing w:before="120" w:after="120"/>
              <w:jc w:val="center"/>
              <w:rPr>
                <w:rFonts w:ascii="Arial Narrow" w:hAnsi="Arial Narrow"/>
                <w:b/>
                <w:caps/>
                <w:sz w:val="28"/>
                <w:szCs w:val="28"/>
              </w:rPr>
            </w:pPr>
            <w:r w:rsidRPr="00955121">
              <w:rPr>
                <w:rFonts w:ascii="Arial Narrow" w:hAnsi="Arial Narrow"/>
                <w:b/>
                <w:caps/>
                <w:sz w:val="28"/>
                <w:szCs w:val="28"/>
              </w:rPr>
              <w:t>lot XX</w:t>
            </w:r>
          </w:p>
        </w:tc>
        <w:tc>
          <w:tcPr>
            <w:tcW w:w="1275" w:type="dxa"/>
            <w:shd w:val="clear" w:color="auto" w:fill="66CCFF"/>
          </w:tcPr>
          <w:p w:rsidR="009B1CD0" w:rsidRPr="00955121" w:rsidRDefault="00E47798" w:rsidP="0083205E">
            <w:pPr>
              <w:pStyle w:val="Titre8"/>
              <w:tabs>
                <w:tab w:val="left" w:pos="851"/>
                <w:tab w:val="right" w:pos="9639"/>
              </w:tabs>
              <w:spacing w:before="120" w:after="120"/>
              <w:rPr>
                <w:rFonts w:ascii="Arial Narrow" w:hAnsi="Arial Narrow"/>
              </w:rPr>
            </w:pPr>
            <w:r w:rsidRPr="00955121">
              <w:rPr>
                <w:rFonts w:ascii="Arial Narrow" w:hAnsi="Arial Narrow"/>
                <w:caps/>
                <w:sz w:val="28"/>
                <w:szCs w:val="28"/>
              </w:rPr>
              <w:t>ATTRI1</w:t>
            </w:r>
          </w:p>
        </w:tc>
      </w:tr>
    </w:tbl>
    <w:p w:rsidR="00FE48C9" w:rsidRPr="00955121" w:rsidRDefault="00FE48C9" w:rsidP="005846FB">
      <w:pPr>
        <w:pStyle w:val="Corpsdetexte31"/>
        <w:tabs>
          <w:tab w:val="left" w:pos="851"/>
        </w:tabs>
        <w:jc w:val="both"/>
        <w:rPr>
          <w:rFonts w:ascii="Arial Narrow" w:hAnsi="Arial Narrow"/>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A - Objet </w:t>
            </w:r>
            <w:r w:rsidRPr="00955121">
              <w:rPr>
                <w:rFonts w:ascii="Arial Narrow" w:hAnsi="Arial Narrow" w:cs="Arial"/>
                <w:bCs/>
                <w:sz w:val="22"/>
                <w:szCs w:val="22"/>
              </w:rPr>
              <w:t>de l’acte d’engagement</w:t>
            </w:r>
          </w:p>
        </w:tc>
      </w:tr>
    </w:tbl>
    <w:p w:rsidR="009B1CD0" w:rsidRPr="00955121" w:rsidRDefault="009B1CD0" w:rsidP="006C4338">
      <w:pPr>
        <w:tabs>
          <w:tab w:val="left" w:pos="426"/>
          <w:tab w:val="left" w:pos="851"/>
        </w:tabs>
        <w:jc w:val="both"/>
        <w:rPr>
          <w:rFonts w:ascii="Arial Narrow" w:hAnsi="Arial Narrow"/>
        </w:rPr>
      </w:pPr>
    </w:p>
    <w:p w:rsidR="009B1CD0" w:rsidRPr="00955121" w:rsidRDefault="003D55C2" w:rsidP="006C4338">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Objet</w:t>
      </w:r>
      <w:r w:rsidR="009B1CD0" w:rsidRPr="00955121">
        <w:rPr>
          <w:rFonts w:ascii="Arial Narrow" w:hAnsi="Arial Narrow" w:cs="Arial"/>
        </w:rPr>
        <w:t xml:space="preserve"> </w:t>
      </w:r>
      <w:r w:rsidR="00CD185D" w:rsidRPr="00955121">
        <w:rPr>
          <w:rFonts w:ascii="Arial Narrow" w:hAnsi="Arial Narrow" w:cs="Arial"/>
          <w:bCs/>
        </w:rPr>
        <w:t xml:space="preserve">du marché </w:t>
      </w:r>
      <w:r w:rsidR="00FE48C9" w:rsidRPr="00955121">
        <w:rPr>
          <w:rFonts w:ascii="Arial Narrow" w:hAnsi="Arial Narrow" w:cs="Arial"/>
          <w:bCs/>
        </w:rPr>
        <w:t>public</w:t>
      </w:r>
    </w:p>
    <w:p w:rsidR="00876A73" w:rsidRPr="00955121" w:rsidRDefault="00876A73" w:rsidP="005846FB">
      <w:pPr>
        <w:tabs>
          <w:tab w:val="left" w:pos="426"/>
          <w:tab w:val="left" w:pos="851"/>
        </w:tabs>
        <w:jc w:val="both"/>
        <w:rPr>
          <w:rFonts w:ascii="Arial Narrow" w:hAnsi="Arial Narrow" w:cs="Arial"/>
        </w:rPr>
      </w:pPr>
    </w:p>
    <w:p w:rsidR="00443FB7" w:rsidRDefault="00323CA7" w:rsidP="005846FB">
      <w:pPr>
        <w:tabs>
          <w:tab w:val="left" w:pos="426"/>
          <w:tab w:val="left" w:pos="851"/>
        </w:tabs>
        <w:jc w:val="both"/>
        <w:rPr>
          <w:rFonts w:ascii="Arial Narrow" w:hAnsi="Arial Narrow" w:cs="Arial"/>
          <w:b/>
          <w:sz w:val="22"/>
          <w:szCs w:val="22"/>
        </w:rPr>
      </w:pPr>
      <w:r w:rsidRPr="00323CA7">
        <w:rPr>
          <w:rFonts w:ascii="Arial Narrow" w:hAnsi="Arial Narrow" w:cs="Arial"/>
          <w:b/>
          <w:sz w:val="22"/>
          <w:szCs w:val="22"/>
        </w:rPr>
        <w:t>TRAVAUX RELATIF A L’AMELIORATION DES PERFORMANCES ENERGETIQUE DU BATIMENT 14 DU CAMPUS DE GIF SUR YVETTE</w:t>
      </w:r>
    </w:p>
    <w:p w:rsidR="004348AD" w:rsidRPr="00955121" w:rsidRDefault="004348AD" w:rsidP="005846FB">
      <w:pPr>
        <w:tabs>
          <w:tab w:val="left" w:pos="426"/>
          <w:tab w:val="left" w:pos="851"/>
        </w:tabs>
        <w:jc w:val="both"/>
        <w:rPr>
          <w:rFonts w:ascii="Arial Narrow" w:hAnsi="Arial Narrow" w:cs="Arial"/>
        </w:rPr>
      </w:pPr>
    </w:p>
    <w:p w:rsidR="009B1CD0" w:rsidRPr="00955121" w:rsidRDefault="003D55C2" w:rsidP="0083205E">
      <w:pPr>
        <w:tabs>
          <w:tab w:val="left" w:pos="426"/>
          <w:tab w:val="left" w:pos="851"/>
        </w:tabs>
        <w:jc w:val="both"/>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Cet</w:t>
      </w:r>
      <w:r w:rsidR="009B1CD0" w:rsidRPr="00955121">
        <w:rPr>
          <w:rFonts w:ascii="Arial Narrow" w:hAnsi="Arial Narrow" w:cs="Arial"/>
        </w:rPr>
        <w:t xml:space="preserve"> acte d'engagement correspond :</w:t>
      </w:r>
    </w:p>
    <w:p w:rsidR="009B1CD0" w:rsidRPr="00955121" w:rsidRDefault="009B1CD0" w:rsidP="00934503">
      <w:pPr>
        <w:tabs>
          <w:tab w:val="left" w:pos="426"/>
          <w:tab w:val="left" w:pos="851"/>
        </w:tabs>
        <w:jc w:val="both"/>
        <w:rPr>
          <w:rFonts w:ascii="Arial Narrow" w:hAnsi="Arial Narrow" w:cs="Arial"/>
        </w:rPr>
      </w:pPr>
    </w:p>
    <w:p w:rsidR="00955121" w:rsidRPr="00955121" w:rsidRDefault="00382934" w:rsidP="00955121">
      <w:pPr>
        <w:numPr>
          <w:ilvl w:val="0"/>
          <w:numId w:val="8"/>
        </w:numPr>
        <w:tabs>
          <w:tab w:val="left" w:pos="426"/>
        </w:tabs>
        <w:ind w:left="851"/>
        <w:rPr>
          <w:rFonts w:ascii="Arial Narrow" w:hAnsi="Arial Narrow"/>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rPr>
        <w:t>Au lot n°……. ou aux lots n°…………… du marché public</w:t>
      </w:r>
    </w:p>
    <w:p w:rsidR="00382934" w:rsidRPr="00323CA7" w:rsidRDefault="00955121" w:rsidP="00323CA7">
      <w:pPr>
        <w:tabs>
          <w:tab w:val="left" w:pos="426"/>
          <w:tab w:val="left" w:pos="851"/>
        </w:tabs>
        <w:ind w:left="851"/>
        <w:jc w:val="both"/>
        <w:rPr>
          <w:rFonts w:ascii="Arial Narrow" w:hAnsi="Arial Narrow"/>
        </w:rPr>
      </w:pPr>
      <w:r w:rsidRPr="00955121">
        <w:rPr>
          <w:rFonts w:ascii="Arial Narrow" w:hAnsi="Arial Narrow"/>
          <w:i/>
          <w:iCs/>
        </w:rPr>
        <w:t>(Indiquer l’intitulé du ou des lots tel qu’il figure dans l’avis d'appel à la concurrence</w:t>
      </w:r>
      <w:r w:rsidRPr="00955121">
        <w:rPr>
          <w:rFonts w:ascii="Arial Narrow" w:hAnsi="Arial Narrow"/>
          <w:bCs/>
          <w:i/>
          <w:iCs/>
        </w:rPr>
        <w:t xml:space="preserve"> ou l’invitation à confirmer l’intérêt.</w:t>
      </w:r>
      <w:r w:rsidRPr="00955121">
        <w:rPr>
          <w:rFonts w:ascii="Arial Narrow" w:hAnsi="Arial Narrow"/>
          <w:i/>
          <w:iCs/>
        </w:rPr>
        <w:t>)</w:t>
      </w:r>
      <w:bookmarkStart w:id="0" w:name="_GoBack"/>
      <w:bookmarkEnd w:id="0"/>
    </w:p>
    <w:p w:rsidR="00382934" w:rsidRPr="00955121" w:rsidRDefault="00382934" w:rsidP="00382934">
      <w:pPr>
        <w:pStyle w:val="fcasegauche"/>
        <w:tabs>
          <w:tab w:val="left" w:pos="851"/>
        </w:tabs>
        <w:spacing w:after="0"/>
        <w:rPr>
          <w:rFonts w:ascii="Arial Narrow" w:hAnsi="Arial Narrow" w:cs="Arial"/>
        </w:rPr>
      </w:pPr>
    </w:p>
    <w:p w:rsidR="00955121" w:rsidRPr="00955121" w:rsidRDefault="00955121" w:rsidP="00955121">
      <w:pPr>
        <w:pStyle w:val="Paragraphedeliste"/>
        <w:rPr>
          <w:rFonts w:ascii="Arial Narrow" w:hAnsi="Arial Narrow" w:cs="Arial"/>
        </w:rPr>
      </w:pPr>
    </w:p>
    <w:p w:rsidR="006B39EB" w:rsidRPr="00955121" w:rsidRDefault="00BB628A" w:rsidP="00443FB7">
      <w:pPr>
        <w:pStyle w:val="Paragraphedeliste"/>
        <w:ind w:left="0"/>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w:t>
      </w:r>
      <w:r>
        <w:rPr>
          <w:rFonts w:ascii="Arial Narrow" w:hAnsi="Arial Narrow" w:cs="Arial"/>
        </w:rPr>
        <w:t>Accompagné de la ou des DPGF correspondante(s) au(x) lot(s) concerné(s) annexé(s) au présent document.</w:t>
      </w:r>
    </w:p>
    <w:p w:rsidR="006B39EB" w:rsidRDefault="006B39EB" w:rsidP="006B39EB">
      <w:pPr>
        <w:pStyle w:val="fcasegauche"/>
        <w:tabs>
          <w:tab w:val="left" w:pos="851"/>
        </w:tabs>
        <w:spacing w:after="0"/>
        <w:ind w:left="360" w:firstLine="0"/>
        <w:rPr>
          <w:rFonts w:ascii="Arial Narrow" w:hAnsi="Arial Narrow" w:cs="Arial"/>
        </w:rPr>
      </w:pPr>
    </w:p>
    <w:p w:rsidR="00955121" w:rsidRDefault="00955121" w:rsidP="00955121">
      <w:pPr>
        <w:pStyle w:val="fcasegauche"/>
        <w:tabs>
          <w:tab w:val="left" w:pos="851"/>
        </w:tabs>
        <w:spacing w:after="0"/>
        <w:rPr>
          <w:rFonts w:ascii="Arial Narrow" w:hAnsi="Arial Narrow" w:cs="Arial"/>
        </w:rPr>
      </w:pPr>
    </w:p>
    <w:p w:rsidR="00955121" w:rsidRPr="00955121" w:rsidRDefault="00955121" w:rsidP="00955121"/>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9B1CD0" w:rsidP="008B21C5">
            <w:pPr>
              <w:pStyle w:val="Titre1"/>
              <w:rPr>
                <w:rFonts w:ascii="Arial Narrow" w:hAnsi="Arial Narrow"/>
              </w:rPr>
            </w:pPr>
            <w:r w:rsidRPr="00955121">
              <w:rPr>
                <w:rFonts w:ascii="Arial Narrow" w:hAnsi="Arial Narrow" w:cs="Arial"/>
                <w:sz w:val="22"/>
                <w:szCs w:val="22"/>
              </w:rPr>
              <w:t xml:space="preserve">B - Engagement </w:t>
            </w:r>
            <w:r w:rsidR="00166B56" w:rsidRPr="00955121">
              <w:rPr>
                <w:rFonts w:ascii="Arial Narrow" w:hAnsi="Arial Narrow" w:cs="Arial"/>
                <w:sz w:val="22"/>
                <w:szCs w:val="22"/>
              </w:rPr>
              <w:t>du titulaire ou du groupement titulaire</w:t>
            </w:r>
          </w:p>
        </w:tc>
      </w:tr>
    </w:tbl>
    <w:p w:rsidR="009B1CD0" w:rsidRPr="00955121" w:rsidRDefault="009B1CD0" w:rsidP="006C4338">
      <w:pPr>
        <w:tabs>
          <w:tab w:val="left" w:pos="851"/>
        </w:tabs>
        <w:rPr>
          <w:rFonts w:ascii="Arial Narrow" w:hAnsi="Arial Narrow"/>
        </w:rPr>
      </w:pPr>
    </w:p>
    <w:p w:rsidR="009B1CD0" w:rsidRPr="00955121" w:rsidRDefault="009B1CD0" w:rsidP="006C4338">
      <w:pPr>
        <w:pStyle w:val="Titre2"/>
        <w:tabs>
          <w:tab w:val="left" w:pos="851"/>
          <w:tab w:val="left" w:pos="2268"/>
        </w:tabs>
        <w:rPr>
          <w:rFonts w:ascii="Arial Narrow" w:hAnsi="Arial Narrow" w:cs="Arial"/>
          <w:i/>
          <w:iCs/>
          <w:sz w:val="18"/>
          <w:szCs w:val="18"/>
        </w:rPr>
      </w:pPr>
      <w:r w:rsidRPr="00955121">
        <w:rPr>
          <w:rFonts w:ascii="Arial Narrow" w:hAnsi="Arial Narrow" w:cs="Arial"/>
          <w:sz w:val="22"/>
          <w:szCs w:val="22"/>
        </w:rPr>
        <w:t xml:space="preserve">B1 - Identification et engagement </w:t>
      </w:r>
      <w:r w:rsidR="00CD185D" w:rsidRPr="00955121">
        <w:rPr>
          <w:rFonts w:ascii="Arial Narrow" w:hAnsi="Arial Narrow" w:cs="Arial"/>
          <w:sz w:val="22"/>
          <w:szCs w:val="22"/>
        </w:rPr>
        <w:t>du titulaire</w:t>
      </w:r>
      <w:r w:rsidR="0021797C" w:rsidRPr="00955121">
        <w:rPr>
          <w:rFonts w:ascii="Arial Narrow" w:hAnsi="Arial Narrow" w:cs="Arial"/>
          <w:sz w:val="22"/>
          <w:szCs w:val="22"/>
        </w:rPr>
        <w:t xml:space="preserve"> ou du groupement titulaire</w:t>
      </w:r>
    </w:p>
    <w:p w:rsidR="009B1CD0" w:rsidRPr="00955121" w:rsidRDefault="009B1CD0" w:rsidP="005846FB">
      <w:pPr>
        <w:tabs>
          <w:tab w:val="left" w:pos="851"/>
        </w:tabs>
        <w:jc w:val="both"/>
        <w:rPr>
          <w:rFonts w:ascii="Arial Narrow" w:hAnsi="Arial Narrow" w:cs="Arial"/>
        </w:rPr>
      </w:pPr>
      <w:r w:rsidRPr="00955121">
        <w:rPr>
          <w:rFonts w:ascii="Arial Narrow" w:hAnsi="Arial Narrow" w:cs="Arial"/>
        </w:rPr>
        <w:t xml:space="preserve">Après avoir pris connaissance des pièces constitutives du marché </w:t>
      </w:r>
      <w:r w:rsidR="00FE48C9" w:rsidRPr="00955121">
        <w:rPr>
          <w:rFonts w:ascii="Arial Narrow" w:hAnsi="Arial Narrow" w:cs="Arial"/>
        </w:rPr>
        <w:t>public</w:t>
      </w:r>
      <w:r w:rsidRPr="00955121">
        <w:rPr>
          <w:rFonts w:ascii="Arial Narrow" w:hAnsi="Arial Narrow" w:cs="Arial"/>
        </w:rPr>
        <w:t xml:space="preserve"> suivantes</w:t>
      </w:r>
      <w:r w:rsidR="008C52A4" w:rsidRPr="00955121">
        <w:rPr>
          <w:rFonts w:ascii="Arial Narrow" w:hAnsi="Arial Narrow" w:cs="Arial"/>
        </w:rPr>
        <w:t xml:space="preserve"> indiqué à l’article </w:t>
      </w:r>
      <w:r w:rsidR="00AA4928">
        <w:rPr>
          <w:rFonts w:ascii="Arial Narrow" w:hAnsi="Arial Narrow" w:cs="Arial"/>
        </w:rPr>
        <w:t>2</w:t>
      </w:r>
      <w:r w:rsidR="008C52A4" w:rsidRPr="00955121">
        <w:rPr>
          <w:rFonts w:ascii="Arial Narrow" w:hAnsi="Arial Narrow" w:cs="Arial"/>
        </w:rPr>
        <w:t>.1</w:t>
      </w:r>
      <w:r w:rsidR="00AA4928">
        <w:rPr>
          <w:rFonts w:ascii="Arial Narrow" w:hAnsi="Arial Narrow" w:cs="Arial"/>
        </w:rPr>
        <w:t>.3</w:t>
      </w:r>
      <w:r w:rsidR="008C52A4" w:rsidRPr="00955121">
        <w:rPr>
          <w:rFonts w:ascii="Arial Narrow" w:hAnsi="Arial Narrow" w:cs="Arial"/>
        </w:rPr>
        <w:t xml:space="preserve"> du CCAP</w:t>
      </w:r>
    </w:p>
    <w:p w:rsidR="009B1CD0" w:rsidRPr="00955121" w:rsidRDefault="00955121" w:rsidP="00E47798">
      <w:pPr>
        <w:tabs>
          <w:tab w:val="left" w:pos="851"/>
        </w:tabs>
        <w:jc w:val="both"/>
        <w:rPr>
          <w:rFonts w:ascii="Arial Narrow" w:hAnsi="Arial Narrow" w:cs="Arial"/>
        </w:rPr>
      </w:pPr>
      <w:r w:rsidRPr="00955121">
        <w:rPr>
          <w:rFonts w:ascii="Arial Narrow" w:hAnsi="Arial Narrow" w:cs="Arial"/>
        </w:rPr>
        <w:t>Et</w:t>
      </w:r>
      <w:r w:rsidR="009B1CD0" w:rsidRPr="00955121">
        <w:rPr>
          <w:rFonts w:ascii="Arial Narrow" w:hAnsi="Arial Narrow" w:cs="Arial"/>
        </w:rPr>
        <w:t xml:space="preserve"> conformément à leurs clauses,</w:t>
      </w:r>
    </w:p>
    <w:p w:rsidR="009B1CD0" w:rsidRPr="00955121" w:rsidRDefault="009B1CD0" w:rsidP="0083205E">
      <w:pPr>
        <w:tabs>
          <w:tab w:val="left" w:pos="851"/>
        </w:tabs>
        <w:jc w:val="both"/>
        <w:rPr>
          <w:rFonts w:ascii="Arial Narrow" w:hAnsi="Arial Narrow" w:cs="Arial"/>
        </w:rPr>
      </w:pPr>
    </w:p>
    <w:p w:rsidR="009B1CD0" w:rsidRPr="00955121" w:rsidRDefault="007D7A65" w:rsidP="006B5057">
      <w:pPr>
        <w:tabs>
          <w:tab w:val="left" w:pos="851"/>
        </w:tabs>
        <w:ind w:left="851"/>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Le</w:t>
      </w:r>
      <w:r w:rsidR="00D90A00" w:rsidRPr="00955121">
        <w:rPr>
          <w:rFonts w:ascii="Arial Narrow" w:hAnsi="Arial Narrow" w:cs="Arial"/>
        </w:rPr>
        <w:t xml:space="preserve"> </w:t>
      </w:r>
      <w:r w:rsidR="009B1CD0" w:rsidRPr="00955121">
        <w:rPr>
          <w:rFonts w:ascii="Arial Narrow" w:hAnsi="Arial Narrow" w:cs="Arial"/>
        </w:rPr>
        <w:t>signataire</w:t>
      </w:r>
    </w:p>
    <w:p w:rsidR="009B1CD0" w:rsidRPr="00955121" w:rsidRDefault="009B1CD0" w:rsidP="0083205E">
      <w:pPr>
        <w:tabs>
          <w:tab w:val="left" w:pos="851"/>
        </w:tabs>
        <w:jc w:val="both"/>
        <w:rPr>
          <w:rFonts w:ascii="Arial Narrow" w:hAnsi="Arial Narrow" w:cs="Arial"/>
        </w:rPr>
      </w:pPr>
    </w:p>
    <w:p w:rsidR="009B1CD0" w:rsidRPr="00955121" w:rsidRDefault="007D7A65" w:rsidP="0083205E">
      <w:pPr>
        <w:tabs>
          <w:tab w:val="left" w:pos="851"/>
        </w:tabs>
        <w:spacing w:before="120"/>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S’engage</w:t>
      </w:r>
      <w:r w:rsidR="009B1CD0" w:rsidRPr="00955121">
        <w:rPr>
          <w:rFonts w:ascii="Arial Narrow" w:hAnsi="Arial Narrow" w:cs="Arial"/>
        </w:rPr>
        <w:t>, sur la base de son offre et pour son propre compte ;</w:t>
      </w:r>
    </w:p>
    <w:p w:rsidR="009B1CD0" w:rsidRPr="00955121" w:rsidRDefault="009B1CD0" w:rsidP="00934503">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955121" w:rsidRDefault="009B1CD0" w:rsidP="00CD46CC">
      <w:pPr>
        <w:tabs>
          <w:tab w:val="left" w:pos="851"/>
        </w:tabs>
        <w:jc w:val="both"/>
        <w:rPr>
          <w:rFonts w:ascii="Arial Narrow" w:hAnsi="Arial Narrow" w:cs="Arial"/>
        </w:rPr>
      </w:pPr>
    </w:p>
    <w:p w:rsidR="009B1CD0" w:rsidRPr="00955121" w:rsidRDefault="007D7A65" w:rsidP="009B45B9">
      <w:pPr>
        <w:tabs>
          <w:tab w:val="left" w:pos="851"/>
        </w:tabs>
        <w:ind w:left="1701"/>
        <w:jc w:val="both"/>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009B1CD0" w:rsidRPr="00955121">
        <w:rPr>
          <w:rFonts w:ascii="Arial Narrow" w:hAnsi="Arial Narrow" w:cs="Arial"/>
        </w:rPr>
        <w:t xml:space="preserve"> </w:t>
      </w:r>
      <w:r w:rsidR="00955121" w:rsidRPr="00955121">
        <w:rPr>
          <w:rFonts w:ascii="Arial Narrow" w:hAnsi="Arial Narrow" w:cs="Arial"/>
        </w:rPr>
        <w:t>Engage</w:t>
      </w:r>
      <w:r w:rsidR="009B1CD0" w:rsidRPr="00955121">
        <w:rPr>
          <w:rFonts w:ascii="Arial Narrow" w:hAnsi="Arial Narrow" w:cs="Arial"/>
        </w:rPr>
        <w:t xml:space="preserve"> la société ……………………… sur la base de son offre ;</w:t>
      </w:r>
    </w:p>
    <w:p w:rsidR="009B1CD0" w:rsidRPr="00955121" w:rsidRDefault="009B1CD0" w:rsidP="009B45B9">
      <w:pPr>
        <w:pStyle w:val="En-tte"/>
        <w:tabs>
          <w:tab w:val="clear" w:pos="4536"/>
          <w:tab w:val="clear" w:pos="9072"/>
          <w:tab w:val="left" w:pos="851"/>
        </w:tabs>
        <w:jc w:val="both"/>
        <w:rPr>
          <w:rFonts w:ascii="Arial Narrow" w:hAnsi="Arial Narrow" w:cs="Arial"/>
        </w:rPr>
      </w:pPr>
      <w:r w:rsidRPr="00955121">
        <w:rPr>
          <w:rFonts w:ascii="Arial Narrow" w:hAnsi="Arial Narrow" w:cs="Arial"/>
          <w:i/>
          <w:sz w:val="18"/>
          <w:szCs w:val="18"/>
        </w:rPr>
        <w:t xml:space="preserve">[Indiquer le nom commercial et la dénomination sociale du </w:t>
      </w:r>
      <w:r w:rsidR="00F92811" w:rsidRPr="00955121">
        <w:rPr>
          <w:rFonts w:ascii="Arial Narrow" w:hAnsi="Arial Narrow" w:cs="Arial"/>
          <w:i/>
          <w:sz w:val="18"/>
          <w:szCs w:val="18"/>
        </w:rPr>
        <w:t>soumissionnaire</w:t>
      </w:r>
      <w:r w:rsidRPr="00955121">
        <w:rPr>
          <w:rFonts w:ascii="Arial Narrow" w:hAnsi="Arial Narrow"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955121" w:rsidRDefault="009B1CD0" w:rsidP="009B45B9">
      <w:pPr>
        <w:tabs>
          <w:tab w:val="left" w:pos="851"/>
        </w:tabs>
        <w:jc w:val="both"/>
        <w:rPr>
          <w:rFonts w:ascii="Arial Narrow" w:hAnsi="Arial Narrow" w:cs="Arial"/>
        </w:rPr>
      </w:pPr>
    </w:p>
    <w:p w:rsidR="009B1CD0" w:rsidRPr="00955121" w:rsidRDefault="00955121" w:rsidP="006B5057">
      <w:pPr>
        <w:tabs>
          <w:tab w:val="left" w:pos="851"/>
        </w:tabs>
        <w:ind w:left="851"/>
        <w:jc w:val="both"/>
        <w:rPr>
          <w:rFonts w:ascii="Arial Narrow" w:hAnsi="Arial Narrow" w:cs="Arial"/>
          <w:i/>
          <w:sz w:val="18"/>
          <w:szCs w:val="18"/>
        </w:rPr>
      </w:pPr>
      <w:r>
        <w:rPr>
          <w:rFonts w:ascii="Arial Narrow" w:hAnsi="Arial Narrow"/>
        </w:rPr>
        <w:tab/>
      </w:r>
      <w:r>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 xml:space="preserve"> </w:t>
      </w:r>
      <w:r w:rsidRPr="00955121">
        <w:rPr>
          <w:rFonts w:ascii="Arial Narrow" w:hAnsi="Arial Narrow" w:cs="Arial"/>
        </w:rPr>
        <w:t>L’ensemble</w:t>
      </w:r>
      <w:r w:rsidR="009B1CD0" w:rsidRPr="00955121">
        <w:rPr>
          <w:rFonts w:ascii="Arial Narrow" w:hAnsi="Arial Narrow" w:cs="Arial"/>
        </w:rPr>
        <w:t xml:space="preserve"> des membres du groupement s’engagent, sur la base de l’offre du groupement ;</w:t>
      </w:r>
    </w:p>
    <w:p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5121">
        <w:rPr>
          <w:rFonts w:ascii="Arial Narrow" w:hAnsi="Arial Narrow" w:cs="Arial"/>
          <w:i/>
          <w:iCs/>
          <w:sz w:val="18"/>
          <w:szCs w:val="18"/>
        </w:rPr>
        <w:t>]</w:t>
      </w:r>
    </w:p>
    <w:p w:rsidR="009B1CD0" w:rsidRPr="00955121" w:rsidRDefault="009B1CD0" w:rsidP="009B45B9">
      <w:pPr>
        <w:pStyle w:val="fcase1ertab"/>
        <w:tabs>
          <w:tab w:val="left" w:pos="851"/>
        </w:tabs>
        <w:ind w:left="0" w:firstLine="0"/>
        <w:rPr>
          <w:rFonts w:ascii="Arial Narrow" w:hAnsi="Arial Narrow" w:cs="Arial"/>
        </w:rPr>
      </w:pPr>
    </w:p>
    <w:p w:rsidR="009B1CD0" w:rsidRPr="00955121" w:rsidRDefault="00602F32" w:rsidP="00D23482">
      <w:pPr>
        <w:pStyle w:val="fcase1ertab"/>
        <w:tabs>
          <w:tab w:val="clear" w:pos="426"/>
          <w:tab w:val="left" w:pos="851"/>
        </w:tabs>
        <w:spacing w:before="120"/>
        <w:ind w:left="0" w:firstLine="0"/>
        <w:rPr>
          <w:rFonts w:ascii="Arial Narrow" w:hAnsi="Arial Narrow"/>
        </w:rPr>
      </w:pPr>
      <w:r w:rsidRPr="00955121">
        <w:rPr>
          <w:rFonts w:ascii="Arial Narrow" w:hAnsi="Arial Narrow" w:cs="Arial"/>
          <w:b/>
        </w:rPr>
        <w:t>A</w:t>
      </w:r>
      <w:r w:rsidR="009B1CD0" w:rsidRPr="00955121">
        <w:rPr>
          <w:rFonts w:ascii="Arial Narrow" w:hAnsi="Arial Narrow" w:cs="Arial"/>
          <w:b/>
        </w:rPr>
        <w:t xml:space="preserve"> exécuter les prestations demandées </w:t>
      </w:r>
      <w:r w:rsidRPr="00955121">
        <w:rPr>
          <w:rFonts w:ascii="Arial Narrow" w:hAnsi="Arial Narrow" w:cs="Arial"/>
          <w:b/>
        </w:rPr>
        <w:t xml:space="preserve">aux prix indiqués dans </w:t>
      </w:r>
      <w:r w:rsidR="003D3727" w:rsidRPr="00955121">
        <w:rPr>
          <w:rFonts w:ascii="Arial Narrow" w:hAnsi="Arial Narrow" w:cs="Arial"/>
          <w:b/>
        </w:rPr>
        <w:t xml:space="preserve">la </w:t>
      </w:r>
      <w:r w:rsidR="000C5537" w:rsidRPr="00955121">
        <w:rPr>
          <w:rFonts w:ascii="Arial Narrow" w:hAnsi="Arial Narrow" w:cs="Arial"/>
          <w:b/>
        </w:rPr>
        <w:t>DPGF</w:t>
      </w:r>
    </w:p>
    <w:p w:rsidR="009B1CD0" w:rsidRDefault="009B1CD0" w:rsidP="009B45B9">
      <w:pPr>
        <w:pStyle w:val="fcasegauche"/>
        <w:tabs>
          <w:tab w:val="left" w:pos="851"/>
        </w:tabs>
        <w:spacing w:after="0"/>
        <w:ind w:left="0" w:firstLine="0"/>
        <w:rPr>
          <w:rFonts w:ascii="Arial Narrow" w:hAnsi="Arial Narrow" w:cs="Arial"/>
        </w:rPr>
      </w:pPr>
    </w:p>
    <w:p w:rsidR="00955121" w:rsidRPr="00955121" w:rsidRDefault="00955121" w:rsidP="009B45B9">
      <w:pPr>
        <w:pStyle w:val="fcasegauche"/>
        <w:tabs>
          <w:tab w:val="left" w:pos="851"/>
        </w:tabs>
        <w:spacing w:after="0"/>
        <w:ind w:left="0" w:firstLine="0"/>
        <w:rPr>
          <w:rFonts w:ascii="Arial Narrow" w:hAnsi="Arial Narrow" w:cs="Arial"/>
        </w:rPr>
      </w:pPr>
    </w:p>
    <w:p w:rsidR="009B1CD0" w:rsidRPr="00955121" w:rsidRDefault="009B1CD0" w:rsidP="00D23482">
      <w:pPr>
        <w:pStyle w:val="Titre2"/>
        <w:rPr>
          <w:rFonts w:ascii="Arial Narrow" w:hAnsi="Arial Narrow" w:cs="Arial"/>
          <w:iCs/>
          <w:sz w:val="22"/>
          <w:szCs w:val="22"/>
        </w:rPr>
      </w:pPr>
      <w:r w:rsidRPr="00955121">
        <w:rPr>
          <w:rFonts w:ascii="Arial Narrow" w:hAnsi="Arial Narrow" w:cs="Arial"/>
          <w:sz w:val="22"/>
          <w:szCs w:val="22"/>
        </w:rPr>
        <w:t xml:space="preserve">B2 </w:t>
      </w:r>
      <w:r w:rsidR="0021797C" w:rsidRPr="00955121">
        <w:rPr>
          <w:rFonts w:ascii="Arial Narrow" w:hAnsi="Arial Narrow" w:cs="Arial"/>
          <w:sz w:val="22"/>
          <w:szCs w:val="22"/>
        </w:rPr>
        <w:t>–</w:t>
      </w:r>
      <w:r w:rsidRPr="00955121">
        <w:rPr>
          <w:rFonts w:ascii="Arial Narrow" w:hAnsi="Arial Narrow" w:cs="Arial"/>
          <w:sz w:val="22"/>
          <w:szCs w:val="22"/>
        </w:rPr>
        <w:t xml:space="preserve"> </w:t>
      </w:r>
      <w:r w:rsidR="0021797C" w:rsidRPr="00955121">
        <w:rPr>
          <w:rFonts w:ascii="Arial Narrow" w:hAnsi="Arial Narrow" w:cs="Arial"/>
          <w:sz w:val="22"/>
          <w:szCs w:val="22"/>
        </w:rPr>
        <w:t>Nature du groupement et</w:t>
      </w:r>
      <w:r w:rsidR="00036500" w:rsidRPr="00955121">
        <w:rPr>
          <w:rFonts w:ascii="Arial Narrow" w:hAnsi="Arial Narrow" w:cs="Arial"/>
          <w:sz w:val="22"/>
          <w:szCs w:val="22"/>
        </w:rPr>
        <w:t>,</w:t>
      </w:r>
      <w:r w:rsidR="0021797C" w:rsidRPr="00955121">
        <w:rPr>
          <w:rFonts w:ascii="Arial Narrow" w:hAnsi="Arial Narrow" w:cs="Arial"/>
          <w:sz w:val="22"/>
          <w:szCs w:val="22"/>
        </w:rPr>
        <w:t xml:space="preserve"> </w:t>
      </w:r>
      <w:r w:rsidR="00036500" w:rsidRPr="00955121">
        <w:rPr>
          <w:rFonts w:ascii="Arial Narrow" w:hAnsi="Arial Narrow" w:cs="Arial"/>
          <w:sz w:val="22"/>
          <w:szCs w:val="22"/>
        </w:rPr>
        <w:t>en cas de groupement conjoint,</w:t>
      </w:r>
      <w:r w:rsidR="00036500" w:rsidRPr="00955121" w:rsidDel="0021797C">
        <w:rPr>
          <w:rFonts w:ascii="Arial Narrow" w:hAnsi="Arial Narrow" w:cs="Arial"/>
          <w:sz w:val="22"/>
          <w:szCs w:val="22"/>
        </w:rPr>
        <w:t xml:space="preserve"> </w:t>
      </w:r>
      <w:r w:rsidR="0021797C" w:rsidRPr="00955121">
        <w:rPr>
          <w:rFonts w:ascii="Arial Narrow" w:hAnsi="Arial Narrow" w:cs="Arial"/>
          <w:sz w:val="22"/>
          <w:szCs w:val="22"/>
        </w:rPr>
        <w:t>r</w:t>
      </w:r>
      <w:r w:rsidRPr="00955121">
        <w:rPr>
          <w:rFonts w:ascii="Arial Narrow" w:hAnsi="Arial Narrow" w:cs="Arial"/>
          <w:sz w:val="22"/>
          <w:szCs w:val="22"/>
        </w:rPr>
        <w:t>épartition des prestations</w:t>
      </w:r>
    </w:p>
    <w:p w:rsidR="00354C04" w:rsidRPr="00955121" w:rsidRDefault="00354C04" w:rsidP="009B45B9">
      <w:pPr>
        <w:pStyle w:val="fcase1ertab"/>
        <w:tabs>
          <w:tab w:val="left" w:pos="851"/>
        </w:tabs>
        <w:rPr>
          <w:rFonts w:ascii="Arial Narrow" w:hAnsi="Arial Narrow" w:cs="Arial"/>
        </w:rPr>
      </w:pPr>
      <w:r w:rsidRPr="00955121">
        <w:rPr>
          <w:rFonts w:ascii="Arial Narrow" w:hAnsi="Arial Narrow" w:cs="Arial"/>
          <w:i/>
          <w:iCs/>
          <w:sz w:val="18"/>
          <w:szCs w:val="18"/>
        </w:rPr>
        <w:t>(</w:t>
      </w:r>
      <w:r w:rsidR="00840934" w:rsidRPr="00955121">
        <w:rPr>
          <w:rFonts w:ascii="Arial Narrow" w:hAnsi="Arial Narrow" w:cs="Arial"/>
          <w:i/>
          <w:iCs/>
          <w:sz w:val="18"/>
          <w:szCs w:val="18"/>
        </w:rPr>
        <w:t>En</w:t>
      </w:r>
      <w:r w:rsidRPr="00955121">
        <w:rPr>
          <w:rFonts w:ascii="Arial Narrow" w:hAnsi="Arial Narrow" w:cs="Arial"/>
          <w:i/>
          <w:iCs/>
          <w:sz w:val="18"/>
          <w:szCs w:val="18"/>
        </w:rPr>
        <w:t xml:space="preserve"> cas de groupement d’opérateurs économiques.)</w:t>
      </w:r>
    </w:p>
    <w:p w:rsidR="00036500" w:rsidRPr="00955121" w:rsidRDefault="00036500" w:rsidP="009B45B9">
      <w:pPr>
        <w:tabs>
          <w:tab w:val="left" w:pos="851"/>
          <w:tab w:val="left" w:pos="6237"/>
        </w:tabs>
        <w:rPr>
          <w:rFonts w:ascii="Arial Narrow" w:hAnsi="Arial Narrow" w:cs="Arial"/>
          <w:i/>
          <w:iCs/>
          <w:sz w:val="18"/>
          <w:szCs w:val="18"/>
        </w:rPr>
      </w:pPr>
    </w:p>
    <w:p w:rsidR="0021797C" w:rsidRPr="00955121" w:rsidRDefault="0021797C" w:rsidP="009B45B9">
      <w:pPr>
        <w:pStyle w:val="fcase1ertab"/>
        <w:tabs>
          <w:tab w:val="left" w:pos="851"/>
        </w:tabs>
        <w:ind w:left="0" w:firstLine="0"/>
        <w:rPr>
          <w:rFonts w:ascii="Arial Narrow" w:hAnsi="Arial Narrow" w:cs="Arial"/>
        </w:rPr>
      </w:pPr>
      <w:r w:rsidRPr="00955121">
        <w:rPr>
          <w:rFonts w:ascii="Arial Narrow" w:hAnsi="Arial Narrow" w:cs="Arial"/>
        </w:rPr>
        <w:t xml:space="preserve">Pour l’exécution du marché </w:t>
      </w:r>
      <w:r w:rsidR="00D90A00" w:rsidRPr="00955121">
        <w:rPr>
          <w:rFonts w:ascii="Arial Narrow" w:hAnsi="Arial Narrow" w:cs="Arial"/>
        </w:rPr>
        <w:t>public</w:t>
      </w:r>
      <w:r w:rsidRPr="00955121">
        <w:rPr>
          <w:rFonts w:ascii="Arial Narrow" w:hAnsi="Arial Narrow" w:cs="Arial"/>
        </w:rPr>
        <w:t xml:space="preserve">, le groupement </w:t>
      </w:r>
      <w:r w:rsidR="00036500" w:rsidRPr="00955121">
        <w:rPr>
          <w:rFonts w:ascii="Arial Narrow" w:hAnsi="Arial Narrow" w:cs="Arial"/>
        </w:rPr>
        <w:t>d’opérateurs économiques est</w:t>
      </w:r>
      <w:r w:rsidRPr="00955121">
        <w:rPr>
          <w:rFonts w:ascii="Arial Narrow" w:hAnsi="Arial Narrow" w:cs="Arial"/>
        </w:rPr>
        <w:t> :</w:t>
      </w:r>
    </w:p>
    <w:p w:rsidR="00354C04" w:rsidRPr="00955121" w:rsidRDefault="00354C04" w:rsidP="009B45B9">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conjoint</w:t>
      </w:r>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rsidR="009B1CD0" w:rsidRPr="00955121" w:rsidRDefault="009B1CD0" w:rsidP="006C4338">
      <w:pPr>
        <w:tabs>
          <w:tab w:val="left" w:pos="851"/>
        </w:tabs>
        <w:spacing w:before="120"/>
        <w:jc w:val="both"/>
        <w:rPr>
          <w:rFonts w:ascii="Arial Narrow" w:hAnsi="Arial Narrow" w:cs="Arial"/>
          <w:b/>
          <w:bCs/>
        </w:rPr>
      </w:pPr>
      <w:r w:rsidRPr="00955121">
        <w:rPr>
          <w:rFonts w:ascii="Arial Narrow" w:hAnsi="Arial Narrow"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5512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955121" w:rsidRDefault="009B1CD0" w:rsidP="006F3DF9">
            <w:pPr>
              <w:tabs>
                <w:tab w:val="left" w:pos="851"/>
              </w:tabs>
              <w:jc w:val="center"/>
              <w:rPr>
                <w:rFonts w:ascii="Arial Narrow" w:hAnsi="Arial Narrow" w:cs="Arial"/>
                <w:b/>
              </w:rPr>
            </w:pPr>
            <w:r w:rsidRPr="00955121">
              <w:rPr>
                <w:rFonts w:ascii="Arial Narrow" w:hAnsi="Arial Narrow" w:cs="Arial"/>
                <w:b/>
              </w:rPr>
              <w:t xml:space="preserve">Désignation des membres </w:t>
            </w:r>
          </w:p>
          <w:p w:rsidR="009B1CD0" w:rsidRPr="00955121" w:rsidRDefault="009B1CD0" w:rsidP="005846FB">
            <w:pPr>
              <w:tabs>
                <w:tab w:val="left" w:pos="851"/>
              </w:tabs>
              <w:jc w:val="center"/>
              <w:rPr>
                <w:rFonts w:ascii="Arial Narrow" w:hAnsi="Arial Narrow"/>
                <w:b/>
              </w:rPr>
            </w:pPr>
            <w:r w:rsidRPr="00955121">
              <w:rPr>
                <w:rFonts w:ascii="Arial Narrow" w:hAnsi="Arial Narrow"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955121" w:rsidRDefault="009B1CD0" w:rsidP="005846FB">
            <w:pPr>
              <w:pStyle w:val="Titre5"/>
              <w:tabs>
                <w:tab w:val="left" w:pos="851"/>
              </w:tabs>
              <w:ind w:left="0" w:hanging="1008"/>
              <w:jc w:val="center"/>
              <w:rPr>
                <w:rFonts w:ascii="Arial Narrow" w:hAnsi="Arial Narrow"/>
                <w:b/>
                <w:i w:val="0"/>
                <w:sz w:val="20"/>
              </w:rPr>
            </w:pPr>
            <w:r w:rsidRPr="00955121">
              <w:rPr>
                <w:rFonts w:ascii="Arial Narrow" w:hAnsi="Arial Narrow"/>
                <w:b/>
                <w:i w:val="0"/>
                <w:sz w:val="20"/>
              </w:rPr>
              <w:t>Prestations exécutées par les membres</w:t>
            </w:r>
          </w:p>
          <w:p w:rsidR="009B1CD0" w:rsidRPr="00955121" w:rsidRDefault="009B1CD0" w:rsidP="005846FB">
            <w:pPr>
              <w:pStyle w:val="Titre5"/>
              <w:tabs>
                <w:tab w:val="left" w:pos="851"/>
              </w:tabs>
              <w:ind w:left="0" w:hanging="1008"/>
              <w:jc w:val="center"/>
              <w:rPr>
                <w:rFonts w:ascii="Arial Narrow" w:hAnsi="Arial Narrow"/>
                <w:b/>
              </w:rPr>
            </w:pPr>
            <w:r w:rsidRPr="00955121">
              <w:rPr>
                <w:rFonts w:ascii="Arial Narrow" w:hAnsi="Arial Narrow"/>
                <w:b/>
                <w:i w:val="0"/>
                <w:sz w:val="20"/>
              </w:rPr>
              <w:t>du groupement conjoint</w:t>
            </w:r>
          </w:p>
        </w:tc>
      </w:tr>
      <w:tr w:rsidR="009B1CD0" w:rsidRPr="0095512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955121"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955121" w:rsidRDefault="009B1CD0" w:rsidP="009B45B9">
            <w:pPr>
              <w:tabs>
                <w:tab w:val="left" w:pos="851"/>
              </w:tabs>
              <w:jc w:val="center"/>
              <w:rPr>
                <w:rFonts w:ascii="Arial Narrow" w:hAnsi="Arial Narrow" w:cs="Arial"/>
                <w:b/>
              </w:rPr>
            </w:pPr>
            <w:r w:rsidRPr="00955121">
              <w:rPr>
                <w:rFonts w:ascii="Arial Narrow" w:hAnsi="Arial Narrow" w:cs="Arial"/>
                <w:b/>
              </w:rPr>
              <w:t xml:space="preserve">Montant HT </w:t>
            </w:r>
          </w:p>
          <w:p w:rsidR="009B1CD0" w:rsidRPr="00955121" w:rsidRDefault="009B1CD0" w:rsidP="009B45B9">
            <w:pPr>
              <w:tabs>
                <w:tab w:val="left" w:pos="851"/>
              </w:tabs>
              <w:jc w:val="center"/>
              <w:rPr>
                <w:rFonts w:ascii="Arial Narrow" w:hAnsi="Arial Narrow" w:cs="Arial"/>
              </w:rPr>
            </w:pPr>
            <w:r w:rsidRPr="00955121">
              <w:rPr>
                <w:rFonts w:ascii="Arial Narrow" w:hAnsi="Arial Narrow" w:cs="Arial"/>
                <w:b/>
              </w:rPr>
              <w:t>de la prestation</w:t>
            </w:r>
          </w:p>
        </w:tc>
      </w:tr>
      <w:tr w:rsidR="009B1CD0" w:rsidRPr="00955121">
        <w:trPr>
          <w:trHeight w:val="1021"/>
        </w:trPr>
        <w:tc>
          <w:tcPr>
            <w:tcW w:w="4503" w:type="dxa"/>
            <w:tcBorders>
              <w:top w:val="single" w:sz="4" w:space="0" w:color="000000"/>
              <w:left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955121" w:rsidRDefault="009B1CD0" w:rsidP="006F3DF9">
            <w:pPr>
              <w:tabs>
                <w:tab w:val="left" w:pos="851"/>
              </w:tabs>
              <w:snapToGrid w:val="0"/>
              <w:jc w:val="both"/>
              <w:rPr>
                <w:rFonts w:ascii="Arial Narrow" w:hAnsi="Arial Narrow" w:cs="Arial"/>
              </w:rPr>
            </w:pPr>
          </w:p>
        </w:tc>
      </w:tr>
      <w:tr w:rsidR="009B1CD0" w:rsidRPr="00955121">
        <w:trPr>
          <w:trHeight w:val="1021"/>
        </w:trPr>
        <w:tc>
          <w:tcPr>
            <w:tcW w:w="4503" w:type="dxa"/>
            <w:tcBorders>
              <w:left w:val="single" w:sz="4" w:space="0" w:color="000000"/>
            </w:tcBorders>
            <w:shd w:val="clear" w:color="auto" w:fill="auto"/>
          </w:tcPr>
          <w:p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tcBorders>
            <w:shd w:val="clear" w:color="auto" w:fill="auto"/>
          </w:tcPr>
          <w:p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right w:val="single" w:sz="4" w:space="0" w:color="000000"/>
            </w:tcBorders>
            <w:shd w:val="clear" w:color="auto" w:fill="auto"/>
          </w:tcPr>
          <w:p w:rsidR="009B1CD0" w:rsidRPr="00955121" w:rsidRDefault="009B1CD0" w:rsidP="006F3DF9">
            <w:pPr>
              <w:tabs>
                <w:tab w:val="left" w:pos="851"/>
              </w:tabs>
              <w:snapToGrid w:val="0"/>
              <w:jc w:val="both"/>
              <w:rPr>
                <w:rFonts w:ascii="Arial Narrow" w:hAnsi="Arial Narrow" w:cs="Arial"/>
              </w:rPr>
            </w:pPr>
          </w:p>
        </w:tc>
      </w:tr>
      <w:tr w:rsidR="009B1CD0" w:rsidRPr="00955121">
        <w:trPr>
          <w:trHeight w:val="1021"/>
        </w:trPr>
        <w:tc>
          <w:tcPr>
            <w:tcW w:w="4503" w:type="dxa"/>
            <w:tcBorders>
              <w:left w:val="single" w:sz="4" w:space="0" w:color="000000"/>
              <w:bottom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3685" w:type="dxa"/>
            <w:tcBorders>
              <w:left w:val="single" w:sz="4" w:space="0" w:color="000000"/>
              <w:bottom w:val="single" w:sz="4" w:space="0" w:color="000000"/>
            </w:tcBorders>
            <w:shd w:val="clear" w:color="auto" w:fill="CCFFFF"/>
          </w:tcPr>
          <w:p w:rsidR="009B1CD0" w:rsidRPr="00955121" w:rsidRDefault="009B1CD0" w:rsidP="006C4338">
            <w:pPr>
              <w:tabs>
                <w:tab w:val="left" w:pos="851"/>
              </w:tabs>
              <w:snapToGrid w:val="0"/>
              <w:jc w:val="both"/>
              <w:rPr>
                <w:rFonts w:ascii="Arial Narrow" w:hAnsi="Arial Narrow"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955121" w:rsidRDefault="009B1CD0" w:rsidP="006F3DF9">
            <w:pPr>
              <w:tabs>
                <w:tab w:val="left" w:pos="851"/>
              </w:tabs>
              <w:snapToGrid w:val="0"/>
              <w:jc w:val="both"/>
              <w:rPr>
                <w:rFonts w:ascii="Arial Narrow" w:hAnsi="Arial Narrow" w:cs="Arial"/>
              </w:rPr>
            </w:pPr>
          </w:p>
        </w:tc>
      </w:tr>
    </w:tbl>
    <w:p w:rsidR="009B1CD0" w:rsidRDefault="009B1CD0" w:rsidP="006C4338">
      <w:pPr>
        <w:tabs>
          <w:tab w:val="left" w:pos="851"/>
          <w:tab w:val="left" w:pos="6237"/>
        </w:tabs>
        <w:rPr>
          <w:rFonts w:ascii="Arial Narrow" w:hAnsi="Arial Narrow"/>
        </w:rPr>
      </w:pPr>
    </w:p>
    <w:p w:rsidR="00955121" w:rsidRPr="00955121" w:rsidRDefault="00955121" w:rsidP="006C4338">
      <w:pPr>
        <w:tabs>
          <w:tab w:val="left" w:pos="851"/>
          <w:tab w:val="left" w:pos="6237"/>
        </w:tabs>
        <w:rPr>
          <w:rFonts w:ascii="Arial Narrow" w:hAnsi="Arial Narrow"/>
        </w:rPr>
      </w:pPr>
    </w:p>
    <w:p w:rsidR="009B1CD0" w:rsidRPr="00955121" w:rsidRDefault="009B1CD0"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B3 - Compte (s) à créditer</w:t>
      </w:r>
    </w:p>
    <w:p w:rsidR="009B1CD0" w:rsidRPr="00955121" w:rsidRDefault="009B1CD0" w:rsidP="005846FB">
      <w:pPr>
        <w:pStyle w:val="fcase1ertab"/>
        <w:tabs>
          <w:tab w:val="left" w:pos="851"/>
        </w:tabs>
        <w:spacing w:before="120"/>
        <w:ind w:left="0" w:firstLine="0"/>
        <w:rPr>
          <w:rFonts w:ascii="Arial Narrow" w:hAnsi="Arial Narrow" w:cs="Arial"/>
          <w:b/>
        </w:rPr>
      </w:pPr>
      <w:r w:rsidRPr="00955121">
        <w:rPr>
          <w:rFonts w:ascii="Arial Narrow" w:hAnsi="Arial Narrow" w:cs="Arial"/>
          <w:i/>
          <w:sz w:val="18"/>
          <w:szCs w:val="18"/>
        </w:rPr>
        <w:t>(Joindre un ou des relevé(s) d’identité bancaire ou postal.)</w:t>
      </w:r>
    </w:p>
    <w:p w:rsidR="009B1CD0" w:rsidRPr="00955121" w:rsidRDefault="009B1CD0" w:rsidP="005846FB">
      <w:pPr>
        <w:pStyle w:val="fcasegauche"/>
        <w:tabs>
          <w:tab w:val="left" w:pos="426"/>
          <w:tab w:val="left" w:pos="851"/>
        </w:tabs>
        <w:spacing w:after="0"/>
        <w:ind w:left="0" w:firstLine="0"/>
        <w:jc w:val="left"/>
        <w:rPr>
          <w:rFonts w:ascii="Arial Narrow" w:hAnsi="Arial Narrow" w:cs="Arial"/>
          <w:b/>
        </w:rPr>
      </w:pPr>
    </w:p>
    <w:p w:rsidR="009B1CD0" w:rsidRPr="00955121" w:rsidRDefault="00602F32" w:rsidP="005846FB">
      <w:pPr>
        <w:pStyle w:val="fcasegauche"/>
        <w:tabs>
          <w:tab w:val="left" w:pos="426"/>
          <w:tab w:val="left" w:pos="851"/>
        </w:tabs>
        <w:spacing w:after="0"/>
        <w:ind w:left="0" w:firstLine="0"/>
        <w:jc w:val="left"/>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Nom</w:t>
      </w:r>
      <w:r w:rsidR="009B1CD0" w:rsidRPr="00955121">
        <w:rPr>
          <w:rFonts w:ascii="Arial Narrow" w:hAnsi="Arial Narrow" w:cs="Arial"/>
        </w:rPr>
        <w:t xml:space="preserve"> de l’établissement bancaire :</w:t>
      </w:r>
    </w:p>
    <w:p w:rsidR="009B1CD0" w:rsidRPr="00955121" w:rsidRDefault="009B1CD0" w:rsidP="005846FB">
      <w:pPr>
        <w:pStyle w:val="fcasegauche"/>
        <w:tabs>
          <w:tab w:val="left" w:pos="426"/>
          <w:tab w:val="left" w:pos="851"/>
        </w:tabs>
        <w:spacing w:after="0"/>
        <w:ind w:left="0" w:firstLine="0"/>
        <w:jc w:val="left"/>
        <w:rPr>
          <w:rFonts w:ascii="Arial Narrow" w:hAnsi="Arial Narrow" w:cs="Arial"/>
        </w:rPr>
      </w:pPr>
    </w:p>
    <w:p w:rsidR="009B1CD0" w:rsidRPr="00955121" w:rsidRDefault="009B1CD0" w:rsidP="0061068C">
      <w:pPr>
        <w:pStyle w:val="fcasegauche"/>
        <w:tabs>
          <w:tab w:val="left" w:pos="426"/>
          <w:tab w:val="left" w:pos="851"/>
        </w:tabs>
        <w:spacing w:after="0"/>
        <w:ind w:left="0" w:firstLine="0"/>
        <w:jc w:val="left"/>
        <w:rPr>
          <w:rFonts w:ascii="Arial Narrow" w:hAnsi="Arial Narrow" w:cs="Arial"/>
        </w:rPr>
      </w:pPr>
    </w:p>
    <w:p w:rsidR="009B1CD0" w:rsidRPr="00955121" w:rsidRDefault="009B1CD0" w:rsidP="00710FD6">
      <w:pPr>
        <w:pStyle w:val="fcasegauche"/>
        <w:tabs>
          <w:tab w:val="left" w:pos="426"/>
          <w:tab w:val="left" w:pos="851"/>
        </w:tabs>
        <w:spacing w:after="0"/>
        <w:ind w:left="0" w:firstLine="0"/>
        <w:jc w:val="left"/>
        <w:rPr>
          <w:rFonts w:ascii="Arial Narrow" w:hAnsi="Arial Narrow" w:cs="Arial"/>
        </w:rPr>
      </w:pPr>
    </w:p>
    <w:p w:rsidR="009B1CD0" w:rsidRPr="00955121" w:rsidRDefault="00602F32" w:rsidP="00710FD6">
      <w:pPr>
        <w:pStyle w:val="fcasegauche"/>
        <w:tabs>
          <w:tab w:val="left" w:pos="426"/>
          <w:tab w:val="left" w:pos="851"/>
        </w:tabs>
        <w:spacing w:after="0"/>
        <w:ind w:left="0" w:firstLine="0"/>
        <w:jc w:val="left"/>
        <w:rPr>
          <w:rFonts w:ascii="Arial Narrow" w:hAnsi="Arial Narrow" w:cs="Arial"/>
          <w:b/>
        </w:rPr>
      </w:pPr>
      <w:r w:rsidRPr="00955121">
        <w:rPr>
          <w:rFonts w:ascii="Arial Narrow" w:eastAsia="Wingdings" w:hAnsi="Arial Narrow" w:cs="Wingdings"/>
          <w:b/>
          <w:color w:val="66CCFF"/>
          <w:spacing w:val="-10"/>
        </w:rPr>
        <w:t></w:t>
      </w:r>
      <w:r w:rsidRPr="00955121">
        <w:rPr>
          <w:rFonts w:ascii="Arial Narrow" w:eastAsia="Arial" w:hAnsi="Arial Narrow" w:cs="Arial"/>
          <w:spacing w:val="-10"/>
        </w:rPr>
        <w:t xml:space="preserve"> Numéro</w:t>
      </w:r>
      <w:r w:rsidR="009B1CD0" w:rsidRPr="00955121">
        <w:rPr>
          <w:rFonts w:ascii="Arial Narrow" w:hAnsi="Arial Narrow" w:cs="Arial"/>
        </w:rPr>
        <w:t xml:space="preserve"> de compte :</w:t>
      </w:r>
    </w:p>
    <w:p w:rsidR="009B1CD0" w:rsidRPr="00955121" w:rsidRDefault="009B1CD0" w:rsidP="00E47798">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83205E">
      <w:pPr>
        <w:pStyle w:val="fcasegauche"/>
        <w:tabs>
          <w:tab w:val="left" w:pos="426"/>
          <w:tab w:val="left" w:pos="851"/>
        </w:tabs>
        <w:spacing w:after="0"/>
        <w:ind w:left="0" w:firstLine="0"/>
        <w:jc w:val="left"/>
        <w:rPr>
          <w:rFonts w:ascii="Arial Narrow" w:hAnsi="Arial Narrow" w:cs="Arial"/>
          <w:b/>
        </w:rPr>
      </w:pPr>
    </w:p>
    <w:p w:rsidR="009B1CD0" w:rsidRPr="00955121" w:rsidRDefault="009B1CD0" w:rsidP="00D23482">
      <w:pPr>
        <w:pStyle w:val="fcasegauche"/>
        <w:tabs>
          <w:tab w:val="left" w:pos="426"/>
          <w:tab w:val="left" w:pos="851"/>
        </w:tabs>
        <w:spacing w:after="0"/>
        <w:ind w:left="0" w:firstLine="0"/>
        <w:jc w:val="left"/>
        <w:outlineLvl w:val="1"/>
        <w:rPr>
          <w:rFonts w:ascii="Arial Narrow" w:hAnsi="Arial Narrow" w:cs="Arial"/>
          <w:b/>
        </w:rPr>
      </w:pPr>
      <w:r w:rsidRPr="00955121">
        <w:rPr>
          <w:rFonts w:ascii="Arial Narrow" w:hAnsi="Arial Narrow" w:cs="Arial"/>
          <w:b/>
          <w:sz w:val="22"/>
          <w:szCs w:val="22"/>
        </w:rPr>
        <w:t>B4 - Avance</w:t>
      </w:r>
      <w:r w:rsidRPr="00955121">
        <w:rPr>
          <w:rFonts w:ascii="Arial Narrow" w:hAnsi="Arial Narrow" w:cs="Arial"/>
          <w:b/>
        </w:rPr>
        <w:t> </w:t>
      </w:r>
      <w:r w:rsidRPr="00955121">
        <w:rPr>
          <w:rFonts w:ascii="Arial Narrow" w:hAnsi="Arial Narrow" w:cs="Arial"/>
          <w:i/>
          <w:sz w:val="18"/>
          <w:szCs w:val="18"/>
        </w:rPr>
        <w:t>(</w:t>
      </w:r>
      <w:hyperlink r:id="rId10" w:history="1">
        <w:r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2191-3</w:t>
        </w:r>
      </w:hyperlink>
      <w:r w:rsidR="00CD185D"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1" w:history="1">
        <w:r w:rsidR="00D90A00" w:rsidRPr="00955121">
          <w:rPr>
            <w:rStyle w:val="Lienhypertexte"/>
            <w:rFonts w:ascii="Arial Narrow" w:hAnsi="Arial Narrow" w:cs="Arial"/>
            <w:i/>
            <w:sz w:val="18"/>
            <w:szCs w:val="18"/>
          </w:rPr>
          <w:t>article </w:t>
        </w:r>
        <w:r w:rsidR="009D661E" w:rsidRPr="00955121">
          <w:rPr>
            <w:rStyle w:val="Lienhypertexte"/>
            <w:rFonts w:ascii="Arial Narrow" w:hAnsi="Arial Narrow" w:cs="Arial"/>
            <w:i/>
            <w:sz w:val="18"/>
            <w:szCs w:val="18"/>
          </w:rPr>
          <w:t>R. 2391-1</w:t>
        </w:r>
      </w:hyperlink>
      <w:r w:rsidR="009D661E"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du </w:t>
      </w:r>
      <w:r w:rsidR="00156924" w:rsidRPr="00955121">
        <w:rPr>
          <w:rFonts w:ascii="Arial Narrow" w:hAnsi="Arial Narrow" w:cs="Arial"/>
          <w:i/>
          <w:sz w:val="18"/>
          <w:szCs w:val="18"/>
        </w:rPr>
        <w:t>code de la commande publique</w:t>
      </w:r>
      <w:r w:rsidRPr="00955121">
        <w:rPr>
          <w:rFonts w:ascii="Arial Narrow" w:hAnsi="Arial Narrow" w:cs="Arial"/>
          <w:i/>
          <w:sz w:val="18"/>
          <w:szCs w:val="18"/>
        </w:rPr>
        <w:t>)</w:t>
      </w:r>
    </w:p>
    <w:p w:rsidR="009B1CD0" w:rsidRPr="00955121" w:rsidRDefault="009B1CD0" w:rsidP="00934503">
      <w:pPr>
        <w:tabs>
          <w:tab w:val="left" w:pos="426"/>
          <w:tab w:val="left" w:pos="851"/>
        </w:tabs>
        <w:rPr>
          <w:rFonts w:ascii="Arial Narrow" w:hAnsi="Arial Narrow" w:cs="Arial"/>
          <w:b/>
        </w:rPr>
      </w:pPr>
    </w:p>
    <w:p w:rsidR="009B1CD0" w:rsidRPr="00955121" w:rsidRDefault="00BB628A" w:rsidP="00CD46CC">
      <w:pPr>
        <w:pStyle w:val="fcasegauche"/>
        <w:tabs>
          <w:tab w:val="left" w:pos="426"/>
          <w:tab w:val="left" w:pos="851"/>
        </w:tabs>
        <w:spacing w:after="0"/>
        <w:ind w:left="0" w:firstLine="0"/>
        <w:jc w:val="left"/>
        <w:rPr>
          <w:rFonts w:ascii="Arial Narrow" w:hAnsi="Arial Narrow" w:cs="Arial"/>
          <w:i/>
          <w:sz w:val="18"/>
          <w:szCs w:val="18"/>
        </w:rPr>
      </w:pPr>
      <w:r>
        <w:rPr>
          <w:rFonts w:ascii="Arial Narrow" w:hAnsi="Arial Narrow"/>
        </w:rPr>
        <w:t xml:space="preserve">Je souhaite </w:t>
      </w:r>
      <w:r w:rsidR="009B1CD0" w:rsidRPr="00955121">
        <w:rPr>
          <w:rFonts w:ascii="Arial Narrow" w:hAnsi="Arial Narrow"/>
        </w:rPr>
        <w:t>l'avance :</w:t>
      </w:r>
      <w:r w:rsidR="009B1CD0" w:rsidRPr="00955121">
        <w:rPr>
          <w:rFonts w:ascii="Arial Narrow" w:hAnsi="Arial Narrow"/>
        </w:rPr>
        <w:tab/>
      </w:r>
      <w:r w:rsidR="009B1CD0" w:rsidRPr="00955121">
        <w:rPr>
          <w:rFonts w:ascii="Arial Narrow" w:hAnsi="Arial Narrow"/>
        </w:rPr>
        <w:tab/>
      </w:r>
      <w:r w:rsidR="009B1CD0" w:rsidRPr="00955121">
        <w:rPr>
          <w:rFonts w:ascii="Arial Narrow" w:hAnsi="Arial Narrow"/>
        </w:rPr>
        <w:tab/>
      </w:r>
      <w:r w:rsidR="009B1CD0" w:rsidRPr="00955121">
        <w:rPr>
          <w:rFonts w:ascii="Arial Narrow" w:hAnsi="Arial Narrow"/>
        </w:rPr>
        <w:tab/>
      </w:r>
      <w:r w:rsidR="009B1CD0"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rPr>
        <w:tab/>
      </w:r>
      <w:r w:rsidR="009D661E" w:rsidRPr="00955121">
        <w:rPr>
          <w:rFonts w:ascii="Arial Narrow" w:hAnsi="Arial Narrow"/>
        </w:rPr>
        <w:t>Non</w:t>
      </w:r>
      <w:r w:rsidR="009B1CD0" w:rsidRPr="00955121">
        <w:rPr>
          <w:rFonts w:ascii="Arial Narrow" w:hAnsi="Arial Narrow"/>
        </w:rPr>
        <w:tab/>
      </w:r>
      <w:r w:rsidR="009B1CD0" w:rsidRPr="00955121">
        <w:rPr>
          <w:rFonts w:ascii="Arial Narrow" w:hAnsi="Arial Narrow"/>
        </w:rPr>
        <w:tab/>
      </w:r>
      <w:r w:rsidR="009B1CD0"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rPr>
        <w:tab/>
      </w:r>
      <w:r w:rsidR="009D661E" w:rsidRPr="00955121">
        <w:rPr>
          <w:rFonts w:ascii="Arial Narrow" w:hAnsi="Arial Narrow"/>
        </w:rPr>
        <w:t>Oui</w:t>
      </w:r>
    </w:p>
    <w:p w:rsidR="009B1CD0" w:rsidRPr="00955121" w:rsidRDefault="009B1CD0" w:rsidP="009B45B9">
      <w:pPr>
        <w:tabs>
          <w:tab w:val="left" w:pos="851"/>
        </w:tabs>
        <w:rPr>
          <w:rFonts w:ascii="Arial Narrow" w:hAnsi="Arial Narrow" w:cs="Arial"/>
          <w:b/>
        </w:rPr>
      </w:pPr>
      <w:r w:rsidRPr="00955121">
        <w:rPr>
          <w:rFonts w:ascii="Arial Narrow" w:hAnsi="Arial Narrow" w:cs="Arial"/>
          <w:i/>
          <w:sz w:val="18"/>
          <w:szCs w:val="18"/>
        </w:rPr>
        <w:t>(Cocher la case correspondante.)</w:t>
      </w:r>
    </w:p>
    <w:p w:rsidR="009B1CD0" w:rsidRPr="00955121" w:rsidRDefault="009B1CD0" w:rsidP="009B45B9">
      <w:pPr>
        <w:tabs>
          <w:tab w:val="left" w:pos="426"/>
          <w:tab w:val="left" w:pos="851"/>
        </w:tabs>
        <w:jc w:val="both"/>
        <w:rPr>
          <w:rFonts w:ascii="Arial Narrow" w:hAnsi="Arial Narrow" w:cs="Arial"/>
          <w:b/>
        </w:rPr>
      </w:pPr>
    </w:p>
    <w:p w:rsidR="009B1CD0" w:rsidRPr="00955121" w:rsidRDefault="009B1CD0" w:rsidP="009B45B9">
      <w:pPr>
        <w:tabs>
          <w:tab w:val="left" w:pos="426"/>
          <w:tab w:val="left" w:pos="851"/>
        </w:tabs>
        <w:jc w:val="both"/>
        <w:rPr>
          <w:rFonts w:ascii="Arial Narrow" w:hAnsi="Arial Narrow" w:cs="Arial"/>
          <w:b/>
        </w:rPr>
      </w:pPr>
    </w:p>
    <w:p w:rsidR="009B1CD0" w:rsidRPr="00955121" w:rsidRDefault="009B1CD0" w:rsidP="009B45B9">
      <w:pPr>
        <w:pStyle w:val="Titre4"/>
        <w:tabs>
          <w:tab w:val="clear" w:pos="4111"/>
          <w:tab w:val="left" w:pos="426"/>
          <w:tab w:val="left" w:pos="851"/>
        </w:tabs>
        <w:rPr>
          <w:rFonts w:ascii="Arial Narrow" w:hAnsi="Arial Narrow"/>
        </w:rPr>
      </w:pPr>
      <w:r w:rsidRPr="00955121">
        <w:rPr>
          <w:rFonts w:ascii="Arial Narrow" w:hAnsi="Arial Narrow"/>
          <w:sz w:val="22"/>
          <w:szCs w:val="22"/>
        </w:rPr>
        <w:t>B5 -</w:t>
      </w:r>
      <w:r w:rsidRPr="00955121">
        <w:rPr>
          <w:rFonts w:ascii="Arial Narrow" w:hAnsi="Arial Narrow"/>
          <w:b w:val="0"/>
          <w:sz w:val="22"/>
          <w:szCs w:val="22"/>
        </w:rPr>
        <w:t xml:space="preserve"> </w:t>
      </w:r>
      <w:r w:rsidR="00D665B3">
        <w:rPr>
          <w:rFonts w:ascii="Arial Narrow" w:hAnsi="Arial Narrow"/>
          <w:sz w:val="22"/>
          <w:szCs w:val="22"/>
        </w:rPr>
        <w:t>Délai</w:t>
      </w:r>
      <w:r w:rsidRPr="00955121">
        <w:rPr>
          <w:rFonts w:ascii="Arial Narrow" w:hAnsi="Arial Narrow"/>
          <w:sz w:val="22"/>
          <w:szCs w:val="22"/>
        </w:rPr>
        <w:t xml:space="preserve"> d’exécution </w:t>
      </w:r>
      <w:r w:rsidR="00D665B3">
        <w:rPr>
          <w:rFonts w:ascii="Arial Narrow" w:hAnsi="Arial Narrow"/>
          <w:sz w:val="22"/>
          <w:szCs w:val="22"/>
        </w:rPr>
        <w:t>du marché</w:t>
      </w:r>
    </w:p>
    <w:p w:rsidR="009B1CD0" w:rsidRPr="00955121" w:rsidRDefault="009B1CD0" w:rsidP="009B45B9">
      <w:pPr>
        <w:tabs>
          <w:tab w:val="left" w:pos="576"/>
          <w:tab w:val="left" w:pos="851"/>
        </w:tabs>
        <w:jc w:val="both"/>
        <w:rPr>
          <w:rFonts w:ascii="Arial Narrow" w:hAnsi="Arial Narrow" w:cs="Arial"/>
        </w:rPr>
      </w:pPr>
    </w:p>
    <w:p w:rsidR="005E0074" w:rsidRPr="00955121" w:rsidRDefault="006B39EB" w:rsidP="005E0074">
      <w:pPr>
        <w:tabs>
          <w:tab w:val="left" w:pos="576"/>
          <w:tab w:val="left" w:pos="851"/>
        </w:tabs>
        <w:jc w:val="both"/>
        <w:rPr>
          <w:rFonts w:ascii="Arial Narrow" w:hAnsi="Arial Narrow" w:cs="Arial"/>
        </w:rPr>
      </w:pPr>
      <w:r>
        <w:rPr>
          <w:rFonts w:ascii="Arial Narrow" w:hAnsi="Arial Narrow" w:cs="Arial"/>
        </w:rPr>
        <w:t>Le délai d’exécution du marché est indiqué à l’article 4 du CCAP</w:t>
      </w:r>
      <w:r w:rsidR="005E0074" w:rsidRPr="00955121">
        <w:rPr>
          <w:rFonts w:ascii="Arial Narrow" w:hAnsi="Arial Narrow" w:cs="Arial"/>
        </w:rPr>
        <w:t> :</w:t>
      </w:r>
    </w:p>
    <w:p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0"/>
            </w:checkBox>
          </w:ffData>
        </w:fldChar>
      </w:r>
      <w:r w:rsidR="00955121"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w:t>
      </w:r>
      <w:r w:rsidR="009B1CD0" w:rsidRPr="00955121">
        <w:rPr>
          <w:rFonts w:ascii="Arial Narrow" w:hAnsi="Arial Narrow" w:cs="Arial"/>
        </w:rPr>
        <w:t xml:space="preserve">a date de notification du marché </w:t>
      </w:r>
      <w:r w:rsidR="00FE48C9" w:rsidRPr="00955121">
        <w:rPr>
          <w:rFonts w:ascii="Arial Narrow" w:hAnsi="Arial Narrow" w:cs="Arial"/>
        </w:rPr>
        <w:t>public</w:t>
      </w:r>
      <w:r w:rsidR="009B1CD0" w:rsidRPr="00955121">
        <w:rPr>
          <w:rFonts w:ascii="Arial Narrow" w:hAnsi="Arial Narrow" w:cs="Arial"/>
        </w:rPr>
        <w:t> ;</w:t>
      </w:r>
    </w:p>
    <w:p w:rsidR="009B1CD0" w:rsidRPr="00955121" w:rsidRDefault="00844DAA" w:rsidP="009B45B9">
      <w:pPr>
        <w:tabs>
          <w:tab w:val="left" w:pos="851"/>
        </w:tabs>
        <w:spacing w:before="120"/>
        <w:ind w:left="567"/>
        <w:jc w:val="both"/>
        <w:rPr>
          <w:rFonts w:ascii="Arial Narrow" w:hAnsi="Arial Narrow"/>
        </w:rPr>
      </w:pPr>
      <w:r w:rsidRPr="00955121">
        <w:rPr>
          <w:rFonts w:ascii="Arial Narrow" w:hAnsi="Arial Narrow"/>
        </w:rPr>
        <w:tab/>
      </w:r>
      <w:r w:rsidR="00955121" w:rsidRPr="00955121">
        <w:rPr>
          <w:rFonts w:ascii="Arial Narrow" w:hAnsi="Arial Narrow"/>
        </w:rPr>
        <w:fldChar w:fldCharType="begin">
          <w:ffData>
            <w:name w:val=""/>
            <w:enabled/>
            <w:calcOnExit w:val="0"/>
            <w:checkBox>
              <w:size w:val="20"/>
              <w:default w:val="1"/>
            </w:checkBox>
          </w:ffData>
        </w:fldChar>
      </w:r>
      <w:r w:rsidR="00955121"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955121"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notification de l’ordre de service ;</w:t>
      </w:r>
    </w:p>
    <w:p w:rsidR="009B1CD0" w:rsidRPr="00955121" w:rsidRDefault="00844DAA" w:rsidP="009B45B9">
      <w:pPr>
        <w:tabs>
          <w:tab w:val="left" w:pos="851"/>
        </w:tabs>
        <w:spacing w:before="120"/>
        <w:ind w:left="1134" w:hanging="567"/>
        <w:jc w:val="both"/>
        <w:rPr>
          <w:rFonts w:ascii="Arial Narrow" w:hAnsi="Arial Narrow" w:cs="Arial"/>
          <w:b/>
        </w:rPr>
      </w:pPr>
      <w:r w:rsidRPr="00955121">
        <w:rPr>
          <w:rFonts w:ascii="Arial Narrow" w:hAnsi="Arial Narrow"/>
        </w:rPr>
        <w:tab/>
      </w:r>
      <w:r w:rsidR="007D7A65" w:rsidRPr="00955121">
        <w:rPr>
          <w:rFonts w:ascii="Arial Narrow" w:hAnsi="Arial Narrow"/>
        </w:rPr>
        <w:fldChar w:fldCharType="begin">
          <w:ffData>
            <w:name w:val=""/>
            <w:enabled/>
            <w:calcOnExit w:val="0"/>
            <w:checkBox>
              <w:size w:val="20"/>
              <w:default w:val="0"/>
            </w:checkBox>
          </w:ffData>
        </w:fldChar>
      </w:r>
      <w:r w:rsidR="007D7A65"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7D7A65" w:rsidRPr="00955121">
        <w:rPr>
          <w:rFonts w:ascii="Arial Narrow" w:hAnsi="Arial Narrow"/>
        </w:rPr>
        <w:fldChar w:fldCharType="end"/>
      </w:r>
      <w:r w:rsidR="009B1CD0" w:rsidRPr="00955121">
        <w:rPr>
          <w:rFonts w:ascii="Arial Narrow" w:hAnsi="Arial Narrow" w:cs="Arial"/>
        </w:rPr>
        <w:tab/>
      </w:r>
      <w:r w:rsidR="00955121" w:rsidRPr="00955121">
        <w:rPr>
          <w:rFonts w:ascii="Arial Narrow" w:hAnsi="Arial Narrow" w:cs="Arial"/>
        </w:rPr>
        <w:t>La</w:t>
      </w:r>
      <w:r w:rsidR="009B1CD0" w:rsidRPr="00955121">
        <w:rPr>
          <w:rFonts w:ascii="Arial Narrow" w:hAnsi="Arial Narrow" w:cs="Arial"/>
        </w:rPr>
        <w:t xml:space="preserve"> date de début d’exécution prévue par le marché </w:t>
      </w:r>
      <w:r w:rsidR="00FE48C9" w:rsidRPr="00955121">
        <w:rPr>
          <w:rFonts w:ascii="Arial Narrow" w:hAnsi="Arial Narrow" w:cs="Arial"/>
        </w:rPr>
        <w:t>public</w:t>
      </w:r>
      <w:r w:rsidR="009B1CD0" w:rsidRPr="00955121">
        <w:rPr>
          <w:rFonts w:ascii="Arial Narrow" w:hAnsi="Arial Narrow" w:cs="Arial"/>
        </w:rPr>
        <w:t xml:space="preserve"> lorsqu’elle est postérieure à la date de notification.</w:t>
      </w:r>
    </w:p>
    <w:p w:rsidR="009B1CD0" w:rsidRPr="00955121" w:rsidRDefault="009B1CD0" w:rsidP="009B45B9">
      <w:pPr>
        <w:tabs>
          <w:tab w:val="left" w:pos="426"/>
          <w:tab w:val="left" w:pos="851"/>
        </w:tabs>
        <w:jc w:val="both"/>
        <w:rPr>
          <w:rFonts w:ascii="Arial Narrow" w:hAnsi="Arial Narrow" w:cs="Arial"/>
          <w:b/>
        </w:rPr>
      </w:pPr>
    </w:p>
    <w:p w:rsidR="00955121" w:rsidRDefault="009B1CD0" w:rsidP="009B45B9">
      <w:pPr>
        <w:pStyle w:val="fcasegauche"/>
        <w:tabs>
          <w:tab w:val="left" w:pos="426"/>
          <w:tab w:val="left" w:pos="851"/>
        </w:tabs>
        <w:spacing w:after="0"/>
        <w:ind w:left="0" w:firstLine="0"/>
        <w:jc w:val="left"/>
        <w:rPr>
          <w:rFonts w:ascii="Arial Narrow" w:hAnsi="Arial Narrow"/>
        </w:rPr>
      </w:pPr>
      <w:r w:rsidRPr="00955121">
        <w:rPr>
          <w:rFonts w:ascii="Arial Narrow" w:hAnsi="Arial Narrow" w:cs="Arial"/>
        </w:rPr>
        <w:t xml:space="preserve">Le marché </w:t>
      </w:r>
      <w:r w:rsidR="00FE48C9" w:rsidRPr="00955121">
        <w:rPr>
          <w:rFonts w:ascii="Arial Narrow" w:hAnsi="Arial Narrow" w:cs="Arial"/>
        </w:rPr>
        <w:t>public</w:t>
      </w:r>
      <w:r w:rsidRPr="00955121">
        <w:rPr>
          <w:rFonts w:ascii="Arial Narrow" w:hAnsi="Arial Narrow" w:cs="Arial"/>
        </w:rPr>
        <w:t xml:space="preserve"> est reconductible :</w:t>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1"/>
            </w:checkBox>
          </w:ffData>
        </w:fldChar>
      </w:r>
      <w:r w:rsidR="000C5537"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Non</w:t>
      </w:r>
      <w:r w:rsidRPr="00955121">
        <w:rPr>
          <w:rFonts w:ascii="Arial Narrow" w:hAnsi="Arial Narrow"/>
        </w:rPr>
        <w:tab/>
      </w:r>
      <w:r w:rsidRPr="00955121">
        <w:rPr>
          <w:rFonts w:ascii="Arial Narrow" w:hAnsi="Arial Narrow"/>
        </w:rPr>
        <w:tab/>
      </w:r>
      <w:r w:rsidRPr="00955121">
        <w:rPr>
          <w:rFonts w:ascii="Arial Narrow" w:hAnsi="Arial Narrow"/>
        </w:rPr>
        <w:tab/>
      </w:r>
      <w:r w:rsidR="000C5537" w:rsidRPr="00955121">
        <w:rPr>
          <w:rFonts w:ascii="Arial Narrow" w:hAnsi="Arial Narrow"/>
        </w:rPr>
        <w:fldChar w:fldCharType="begin">
          <w:ffData>
            <w:name w:val=""/>
            <w:enabled/>
            <w:calcOnExit w:val="0"/>
            <w:checkBox>
              <w:size w:val="20"/>
              <w:default w:val="0"/>
            </w:checkBox>
          </w:ffData>
        </w:fldChar>
      </w:r>
      <w:r w:rsidR="000C5537"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0C5537" w:rsidRPr="00955121">
        <w:rPr>
          <w:rFonts w:ascii="Arial Narrow" w:hAnsi="Arial Narrow"/>
        </w:rPr>
        <w:fldChar w:fldCharType="end"/>
      </w:r>
      <w:r w:rsidRPr="00955121">
        <w:rPr>
          <w:rFonts w:ascii="Arial Narrow" w:hAnsi="Arial Narrow"/>
        </w:rPr>
        <w:tab/>
      </w:r>
      <w:r w:rsidR="009D661E" w:rsidRPr="00955121">
        <w:rPr>
          <w:rFonts w:ascii="Arial Narrow" w:hAnsi="Arial Narrow"/>
        </w:rPr>
        <w:t>Oui</w:t>
      </w:r>
    </w:p>
    <w:p w:rsidR="009B1CD0" w:rsidRPr="00955121" w:rsidRDefault="0095512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Narrow" w:hAnsi="Arial Narrow"/>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55121" w:rsidTr="00955121">
        <w:tc>
          <w:tcPr>
            <w:tcW w:w="10419" w:type="dxa"/>
            <w:shd w:val="clear" w:color="auto" w:fill="66CCFF"/>
          </w:tcPr>
          <w:p w:rsidR="009B1CD0" w:rsidRPr="00955121" w:rsidRDefault="00955121" w:rsidP="00D23482">
            <w:pPr>
              <w:pStyle w:val="Titre1"/>
              <w:rPr>
                <w:rFonts w:ascii="Arial Narrow" w:hAnsi="Arial Narrow"/>
              </w:rPr>
            </w:pPr>
            <w:r>
              <w:rPr>
                <w:rFonts w:ascii="Arial Narrow" w:hAnsi="Arial Narrow" w:cs="Arial"/>
                <w:b w:val="0"/>
              </w:rPr>
              <w:lastRenderedPageBreak/>
              <w:br w:type="page"/>
            </w:r>
            <w:r w:rsidR="009B1CD0" w:rsidRPr="00955121">
              <w:rPr>
                <w:rFonts w:ascii="Arial Narrow" w:hAnsi="Arial Narrow" w:cs="Arial"/>
                <w:bCs/>
                <w:sz w:val="22"/>
                <w:szCs w:val="22"/>
              </w:rPr>
              <w:t xml:space="preserve">C - Signature </w:t>
            </w:r>
            <w:r w:rsidR="00660727" w:rsidRPr="00955121">
              <w:rPr>
                <w:rFonts w:ascii="Arial Narrow" w:hAnsi="Arial Narrow" w:cs="Arial"/>
                <w:bCs/>
                <w:sz w:val="22"/>
                <w:szCs w:val="22"/>
              </w:rPr>
              <w:t xml:space="preserve">du marché </w:t>
            </w:r>
            <w:r w:rsidR="00FE48C9" w:rsidRPr="00955121">
              <w:rPr>
                <w:rFonts w:ascii="Arial Narrow" w:hAnsi="Arial Narrow" w:cs="Arial"/>
                <w:bCs/>
                <w:sz w:val="22"/>
                <w:szCs w:val="22"/>
              </w:rPr>
              <w:t>public</w:t>
            </w:r>
            <w:r w:rsidR="009B1CD0" w:rsidRPr="00955121">
              <w:rPr>
                <w:rFonts w:ascii="Arial Narrow" w:hAnsi="Arial Narrow" w:cs="Arial"/>
                <w:bCs/>
                <w:sz w:val="22"/>
                <w:szCs w:val="22"/>
              </w:rPr>
              <w:t xml:space="preserve"> par le </w:t>
            </w:r>
            <w:r w:rsidR="00036500" w:rsidRPr="00955121">
              <w:rPr>
                <w:rFonts w:ascii="Arial Narrow" w:hAnsi="Arial Narrow" w:cs="Arial"/>
                <w:bCs/>
                <w:sz w:val="22"/>
                <w:szCs w:val="22"/>
              </w:rPr>
              <w:t>titulaire individuel ou</w:t>
            </w:r>
            <w:r w:rsidR="00354C04" w:rsidRPr="00955121">
              <w:rPr>
                <w:rFonts w:ascii="Arial Narrow" w:hAnsi="Arial Narrow" w:cs="Arial"/>
                <w:bCs/>
                <w:sz w:val="22"/>
                <w:szCs w:val="22"/>
              </w:rPr>
              <w:t>, en cas groupement, le mandataire dûment habilité ou</w:t>
            </w:r>
            <w:r w:rsidR="00036500" w:rsidRPr="00955121">
              <w:rPr>
                <w:rFonts w:ascii="Arial Narrow" w:hAnsi="Arial Narrow" w:cs="Arial"/>
                <w:bCs/>
                <w:sz w:val="22"/>
                <w:szCs w:val="22"/>
              </w:rPr>
              <w:t xml:space="preserve"> chaque membre du groupement</w:t>
            </w:r>
          </w:p>
        </w:tc>
      </w:tr>
    </w:tbl>
    <w:p w:rsidR="009B1CD0" w:rsidRPr="00955121" w:rsidRDefault="009B1CD0" w:rsidP="006C4338">
      <w:pPr>
        <w:tabs>
          <w:tab w:val="left" w:pos="851"/>
        </w:tabs>
        <w:jc w:val="both"/>
        <w:rPr>
          <w:rFonts w:ascii="Arial Narrow" w:hAnsi="Arial Narrow"/>
        </w:rPr>
      </w:pPr>
    </w:p>
    <w:p w:rsidR="005824AE" w:rsidRPr="00955121" w:rsidRDefault="005824AE" w:rsidP="005824AE">
      <w:pPr>
        <w:pStyle w:val="Default"/>
        <w:jc w:val="both"/>
        <w:rPr>
          <w:rFonts w:ascii="Arial Narrow" w:hAnsi="Arial Narrow"/>
          <w:sz w:val="20"/>
          <w:szCs w:val="20"/>
        </w:rPr>
      </w:pPr>
      <w:r w:rsidRPr="00955121">
        <w:rPr>
          <w:rFonts w:ascii="Arial Narrow" w:hAnsi="Arial Narrow"/>
          <w:b/>
          <w:sz w:val="20"/>
          <w:szCs w:val="20"/>
        </w:rPr>
        <w:t>Attention</w:t>
      </w:r>
      <w:r w:rsidRPr="00955121">
        <w:rPr>
          <w:rFonts w:ascii="Arial Narrow" w:hAnsi="Arial Narrow"/>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5121">
        <w:rPr>
          <w:rFonts w:ascii="Arial Narrow" w:hAnsi="Arial Narrow"/>
          <w:sz w:val="20"/>
          <w:szCs w:val="20"/>
          <w:u w:val="single"/>
        </w:rPr>
        <w:t>et</w:t>
      </w:r>
      <w:r w:rsidRPr="00955121">
        <w:rPr>
          <w:rFonts w:ascii="Arial Narrow" w:hAnsi="Arial Narrow"/>
          <w:sz w:val="20"/>
          <w:szCs w:val="20"/>
        </w:rPr>
        <w:t xml:space="preserve"> le sous-traitant concerné, il convient de faire signer ce DC4 par le biais du formulaire ATTRI2.</w:t>
      </w:r>
    </w:p>
    <w:p w:rsidR="005824AE" w:rsidRPr="00955121" w:rsidRDefault="005824AE" w:rsidP="006C4338">
      <w:pPr>
        <w:tabs>
          <w:tab w:val="left" w:pos="851"/>
        </w:tabs>
        <w:jc w:val="both"/>
        <w:rPr>
          <w:rFonts w:ascii="Arial Narrow" w:hAnsi="Arial Narrow"/>
        </w:rPr>
      </w:pPr>
    </w:p>
    <w:p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C1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par le titulaire individuel :</w:t>
      </w:r>
    </w:p>
    <w:p w:rsidR="00332B12" w:rsidRPr="00955121"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bl>
    <w:p w:rsidR="002904AF" w:rsidRDefault="002904AF" w:rsidP="002904AF">
      <w:pPr>
        <w:tabs>
          <w:tab w:val="left" w:pos="851"/>
        </w:tabs>
        <w:jc w:val="both"/>
        <w:rPr>
          <w:rFonts w:ascii="Arial Narrow" w:hAnsi="Arial Narrow" w:cs="Arial"/>
          <w:sz w:val="18"/>
          <w:szCs w:val="18"/>
        </w:rPr>
      </w:pPr>
      <w:r w:rsidRPr="00955121">
        <w:rPr>
          <w:rFonts w:ascii="Arial Narrow" w:hAnsi="Arial Narrow" w:cs="Arial"/>
          <w:sz w:val="18"/>
          <w:szCs w:val="18"/>
        </w:rPr>
        <w:t>(*) Le signataire doit avoir le pouvoir d’engager la personne qu’il représente.</w:t>
      </w:r>
    </w:p>
    <w:p w:rsidR="00955121" w:rsidRDefault="00955121" w:rsidP="002904AF">
      <w:pPr>
        <w:tabs>
          <w:tab w:val="left" w:pos="851"/>
        </w:tabs>
        <w:jc w:val="both"/>
        <w:rPr>
          <w:rFonts w:ascii="Arial Narrow" w:hAnsi="Arial Narrow" w:cs="Arial"/>
          <w:sz w:val="18"/>
          <w:szCs w:val="18"/>
        </w:rPr>
      </w:pPr>
    </w:p>
    <w:p w:rsidR="00955121" w:rsidRPr="00955121" w:rsidRDefault="00955121" w:rsidP="002904AF">
      <w:pPr>
        <w:tabs>
          <w:tab w:val="left" w:pos="851"/>
        </w:tabs>
        <w:jc w:val="both"/>
        <w:rPr>
          <w:rFonts w:ascii="Arial Narrow" w:hAnsi="Arial Narrow" w:cs="Arial"/>
        </w:rPr>
      </w:pPr>
    </w:p>
    <w:p w:rsidR="00332B12" w:rsidRPr="00955121" w:rsidRDefault="00332B12" w:rsidP="00D23482">
      <w:pPr>
        <w:pStyle w:val="fcase1ertab"/>
        <w:tabs>
          <w:tab w:val="left" w:pos="851"/>
        </w:tabs>
        <w:ind w:left="0" w:firstLine="0"/>
        <w:outlineLvl w:val="1"/>
        <w:rPr>
          <w:rFonts w:ascii="Arial Narrow" w:hAnsi="Arial Narrow" w:cs="Arial"/>
          <w:i/>
          <w:sz w:val="18"/>
          <w:szCs w:val="18"/>
        </w:rPr>
      </w:pPr>
      <w:r w:rsidRPr="00955121">
        <w:rPr>
          <w:rFonts w:ascii="Arial Narrow" w:hAnsi="Arial Narrow" w:cs="Arial"/>
          <w:b/>
          <w:sz w:val="22"/>
          <w:szCs w:val="22"/>
        </w:rPr>
        <w:t xml:space="preserve">C2 – Signature du marché </w:t>
      </w:r>
      <w:r w:rsidR="00FE48C9" w:rsidRPr="00955121">
        <w:rPr>
          <w:rFonts w:ascii="Arial Narrow" w:hAnsi="Arial Narrow" w:cs="Arial"/>
          <w:b/>
          <w:sz w:val="22"/>
          <w:szCs w:val="22"/>
        </w:rPr>
        <w:t>public</w:t>
      </w:r>
      <w:r w:rsidRPr="00955121">
        <w:rPr>
          <w:rFonts w:ascii="Arial Narrow" w:hAnsi="Arial Narrow" w:cs="Arial"/>
          <w:b/>
          <w:sz w:val="22"/>
          <w:szCs w:val="22"/>
        </w:rPr>
        <w:t xml:space="preserve"> en cas de groupement :</w:t>
      </w:r>
    </w:p>
    <w:p w:rsidR="00332B12" w:rsidRPr="00955121" w:rsidRDefault="00332B12" w:rsidP="006C4338">
      <w:pPr>
        <w:tabs>
          <w:tab w:val="left" w:pos="851"/>
        </w:tabs>
        <w:jc w:val="both"/>
        <w:rPr>
          <w:rFonts w:ascii="Arial Narrow" w:hAnsi="Arial Narrow"/>
        </w:rPr>
      </w:pPr>
    </w:p>
    <w:p w:rsidR="009B1CD0" w:rsidRPr="00955121" w:rsidRDefault="002904AF" w:rsidP="00C630AD">
      <w:pPr>
        <w:tabs>
          <w:tab w:val="left" w:pos="851"/>
        </w:tabs>
        <w:jc w:val="both"/>
        <w:rPr>
          <w:rFonts w:ascii="Arial Narrow" w:hAnsi="Arial Narrow" w:cs="Arial"/>
          <w:sz w:val="18"/>
          <w:szCs w:val="18"/>
        </w:rPr>
      </w:pPr>
      <w:r w:rsidRPr="00955121">
        <w:rPr>
          <w:rFonts w:ascii="Arial Narrow" w:hAnsi="Arial Narrow" w:cs="Arial"/>
        </w:rPr>
        <w:t>L</w:t>
      </w:r>
      <w:r w:rsidR="00036500" w:rsidRPr="00955121">
        <w:rPr>
          <w:rFonts w:ascii="Arial Narrow" w:hAnsi="Arial Narrow" w:cs="Arial"/>
        </w:rPr>
        <w:t xml:space="preserve">es membres </w:t>
      </w:r>
      <w:r w:rsidRPr="00955121">
        <w:rPr>
          <w:rFonts w:ascii="Arial Narrow" w:hAnsi="Arial Narrow" w:cs="Arial"/>
        </w:rPr>
        <w:t xml:space="preserve">du groupement d’opérateurs économiques </w:t>
      </w:r>
      <w:r w:rsidR="00036500" w:rsidRPr="00955121">
        <w:rPr>
          <w:rFonts w:ascii="Arial Narrow" w:hAnsi="Arial Narrow" w:cs="Arial"/>
        </w:rPr>
        <w:t xml:space="preserve">désignent le mandataire suivant </w:t>
      </w:r>
      <w:r w:rsidR="00036500" w:rsidRPr="00955121">
        <w:rPr>
          <w:rFonts w:ascii="Arial Narrow" w:hAnsi="Arial Narrow" w:cs="Arial"/>
          <w:i/>
          <w:sz w:val="18"/>
          <w:szCs w:val="18"/>
        </w:rPr>
        <w:t>(</w:t>
      </w:r>
      <w:hyperlink r:id="rId12" w:history="1">
        <w:r w:rsidR="00036500" w:rsidRPr="00955121">
          <w:rPr>
            <w:rStyle w:val="Lienhypertexte"/>
            <w:rFonts w:ascii="Arial Narrow" w:hAnsi="Arial Narrow" w:cs="Arial"/>
            <w:i/>
            <w:sz w:val="18"/>
            <w:szCs w:val="18"/>
          </w:rPr>
          <w:t>article</w:t>
        </w:r>
        <w:r w:rsidR="009D661E" w:rsidRPr="00955121">
          <w:rPr>
            <w:rStyle w:val="Lienhypertexte"/>
            <w:rFonts w:ascii="Arial Narrow" w:hAnsi="Arial Narrow" w:cs="Arial"/>
            <w:i/>
            <w:sz w:val="18"/>
            <w:szCs w:val="18"/>
          </w:rPr>
          <w:t> R. 2142-23</w:t>
        </w:r>
      </w:hyperlink>
      <w:r w:rsidR="00036500" w:rsidRPr="00955121">
        <w:rPr>
          <w:rFonts w:ascii="Arial Narrow" w:hAnsi="Arial Narrow" w:cs="Arial"/>
          <w:i/>
          <w:sz w:val="18"/>
          <w:szCs w:val="18"/>
        </w:rPr>
        <w:t xml:space="preserve"> </w:t>
      </w:r>
      <w:r w:rsidR="00D90A00" w:rsidRPr="00955121">
        <w:rPr>
          <w:rFonts w:ascii="Arial Narrow" w:hAnsi="Arial Narrow" w:cs="Arial"/>
          <w:i/>
          <w:sz w:val="18"/>
          <w:szCs w:val="18"/>
        </w:rPr>
        <w:t xml:space="preserve">ou </w:t>
      </w:r>
      <w:hyperlink r:id="rId13" w:history="1">
        <w:r w:rsidR="009D661E" w:rsidRPr="00955121">
          <w:rPr>
            <w:rStyle w:val="Lienhypertexte"/>
            <w:rFonts w:ascii="Arial Narrow" w:hAnsi="Arial Narrow" w:cs="Arial"/>
            <w:i/>
            <w:sz w:val="18"/>
            <w:szCs w:val="18"/>
          </w:rPr>
          <w:t>article R. 2342-12</w:t>
        </w:r>
      </w:hyperlink>
      <w:r w:rsidR="009D661E" w:rsidRPr="00955121">
        <w:rPr>
          <w:rFonts w:ascii="Arial Narrow" w:hAnsi="Arial Narrow" w:cs="Arial"/>
          <w:i/>
          <w:sz w:val="18"/>
          <w:szCs w:val="18"/>
        </w:rPr>
        <w:t xml:space="preserve"> du code de la commande publique</w:t>
      </w:r>
      <w:r w:rsidR="00036500" w:rsidRPr="00955121">
        <w:rPr>
          <w:rFonts w:ascii="Arial Narrow" w:hAnsi="Arial Narrow" w:cs="Arial"/>
          <w:i/>
          <w:sz w:val="18"/>
          <w:szCs w:val="18"/>
        </w:rPr>
        <w:t>) </w:t>
      </w:r>
      <w:r w:rsidR="00036500" w:rsidRPr="00955121">
        <w:rPr>
          <w:rFonts w:ascii="Arial Narrow" w:hAnsi="Arial Narrow" w:cs="Arial"/>
          <w:sz w:val="18"/>
          <w:szCs w:val="18"/>
        </w:rPr>
        <w:t>:</w:t>
      </w:r>
    </w:p>
    <w:p w:rsidR="00036500" w:rsidRPr="00955121" w:rsidRDefault="00036500" w:rsidP="005846FB">
      <w:pPr>
        <w:tabs>
          <w:tab w:val="left" w:pos="851"/>
        </w:tabs>
        <w:rPr>
          <w:rFonts w:ascii="Arial Narrow" w:hAnsi="Arial Narrow" w:cs="Arial"/>
          <w:i/>
          <w:sz w:val="18"/>
          <w:szCs w:val="18"/>
        </w:rPr>
      </w:pPr>
      <w:r w:rsidRPr="00955121">
        <w:rPr>
          <w:rFonts w:ascii="Arial Narrow" w:hAnsi="Arial Narrow" w:cs="Arial"/>
          <w:i/>
          <w:sz w:val="18"/>
          <w:szCs w:val="18"/>
        </w:rPr>
        <w:t>[Indiquer le nom commercial et la dénomination sociale du mandataire]</w:t>
      </w:r>
    </w:p>
    <w:p w:rsidR="009B1CD0" w:rsidRPr="00955121" w:rsidRDefault="009B1CD0" w:rsidP="005846FB">
      <w:pPr>
        <w:tabs>
          <w:tab w:val="left" w:pos="851"/>
        </w:tabs>
        <w:rPr>
          <w:rFonts w:ascii="Arial Narrow" w:hAnsi="Arial Narrow" w:cs="Arial"/>
        </w:rPr>
      </w:pPr>
    </w:p>
    <w:p w:rsidR="00036500" w:rsidRPr="00955121" w:rsidRDefault="00036500" w:rsidP="005846FB">
      <w:pPr>
        <w:tabs>
          <w:tab w:val="left" w:pos="851"/>
        </w:tabs>
        <w:rPr>
          <w:rFonts w:ascii="Arial Narrow" w:hAnsi="Arial Narrow" w:cs="Arial"/>
        </w:rPr>
      </w:pPr>
    </w:p>
    <w:p w:rsidR="00036500" w:rsidRPr="00955121" w:rsidRDefault="004A7169" w:rsidP="00710FD6">
      <w:pPr>
        <w:pStyle w:val="fcase1ertab"/>
        <w:tabs>
          <w:tab w:val="left" w:pos="851"/>
        </w:tabs>
        <w:ind w:left="0" w:firstLine="0"/>
        <w:rPr>
          <w:rFonts w:ascii="Arial Narrow" w:hAnsi="Arial Narrow" w:cs="Arial"/>
        </w:rPr>
      </w:pPr>
      <w:r w:rsidRPr="00955121">
        <w:rPr>
          <w:rFonts w:ascii="Arial Narrow" w:hAnsi="Arial Narrow" w:cs="Arial"/>
        </w:rPr>
        <w:t xml:space="preserve">En cas de groupement conjoint, </w:t>
      </w:r>
      <w:r w:rsidR="00036500" w:rsidRPr="00955121">
        <w:rPr>
          <w:rFonts w:ascii="Arial Narrow" w:hAnsi="Arial Narrow" w:cs="Arial"/>
        </w:rPr>
        <w:t xml:space="preserve">le mandataire </w:t>
      </w:r>
      <w:r w:rsidRPr="00955121">
        <w:rPr>
          <w:rFonts w:ascii="Arial Narrow" w:hAnsi="Arial Narrow" w:cs="Arial"/>
        </w:rPr>
        <w:t xml:space="preserve">du groupement </w:t>
      </w:r>
      <w:r w:rsidR="00036500" w:rsidRPr="00955121">
        <w:rPr>
          <w:rFonts w:ascii="Arial Narrow" w:hAnsi="Arial Narrow" w:cs="Arial"/>
        </w:rPr>
        <w:t>est :</w:t>
      </w:r>
    </w:p>
    <w:p w:rsidR="00036500" w:rsidRPr="00955121" w:rsidRDefault="00036500" w:rsidP="00E47798">
      <w:pPr>
        <w:pStyle w:val="fcase1ertab"/>
        <w:tabs>
          <w:tab w:val="left" w:pos="851"/>
        </w:tabs>
        <w:rPr>
          <w:rFonts w:ascii="Arial Narrow" w:hAnsi="Arial Narrow" w:cs="Arial"/>
        </w:rPr>
      </w:pPr>
      <w:r w:rsidRPr="00955121">
        <w:rPr>
          <w:rFonts w:ascii="Arial Narrow" w:hAnsi="Arial Narrow" w:cs="Arial"/>
          <w:i/>
          <w:iCs/>
          <w:sz w:val="18"/>
          <w:szCs w:val="18"/>
        </w:rPr>
        <w:t>(Cocher la case correspondante.)</w:t>
      </w:r>
    </w:p>
    <w:p w:rsidR="00354C04" w:rsidRPr="00955121" w:rsidRDefault="00354C04" w:rsidP="0083205E">
      <w:pPr>
        <w:pStyle w:val="fcase1ertab"/>
        <w:tabs>
          <w:tab w:val="clear" w:pos="426"/>
          <w:tab w:val="left" w:pos="851"/>
        </w:tabs>
        <w:spacing w:before="120"/>
        <w:ind w:left="0" w:firstLine="851"/>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conjoint</w:t>
      </w:r>
      <w:r w:rsidRPr="00955121">
        <w:rPr>
          <w:rFonts w:ascii="Arial Narrow" w:hAnsi="Arial Narrow" w:cs="Arial"/>
        </w:rPr>
        <w:tab/>
      </w:r>
      <w:r w:rsidRPr="00955121">
        <w:rPr>
          <w:rFonts w:ascii="Arial Narrow" w:hAnsi="Arial Narrow" w:cs="Arial"/>
        </w:rPr>
        <w:tab/>
        <w:t>OU</w:t>
      </w:r>
      <w:r w:rsidRPr="00955121">
        <w:rPr>
          <w:rFonts w:ascii="Arial Narrow" w:hAnsi="Arial Narrow" w:cs="Arial"/>
        </w:rPr>
        <w:tab/>
      </w:r>
      <w:r w:rsidRPr="00955121">
        <w:rPr>
          <w:rFonts w:ascii="Arial Narrow" w:hAnsi="Arial Narrow" w:cs="Arial"/>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iCs/>
        </w:rPr>
        <w:t xml:space="preserve"> </w:t>
      </w:r>
      <w:r w:rsidRPr="00955121">
        <w:rPr>
          <w:rFonts w:ascii="Arial Narrow" w:hAnsi="Arial Narrow" w:cs="Arial"/>
        </w:rPr>
        <w:t>solidaire</w:t>
      </w:r>
    </w:p>
    <w:p w:rsidR="009B1CD0" w:rsidRPr="00955121" w:rsidRDefault="009B1CD0" w:rsidP="0083205E">
      <w:pPr>
        <w:tabs>
          <w:tab w:val="left" w:pos="851"/>
        </w:tabs>
        <w:rPr>
          <w:rFonts w:ascii="Arial Narrow" w:hAnsi="Arial Narrow" w:cs="Arial"/>
        </w:rPr>
      </w:pPr>
    </w:p>
    <w:p w:rsidR="001C733C" w:rsidRPr="00955121" w:rsidRDefault="001C733C" w:rsidP="00CD46CC">
      <w:pPr>
        <w:tabs>
          <w:tab w:val="left" w:pos="851"/>
        </w:tabs>
        <w:rPr>
          <w:rFonts w:ascii="Arial Narrow" w:hAnsi="Arial Narrow" w:cs="Arial"/>
        </w:rPr>
      </w:pPr>
    </w:p>
    <w:p w:rsidR="002904AF" w:rsidRPr="00955121" w:rsidRDefault="0021527A" w:rsidP="001C733C">
      <w:pPr>
        <w:pStyle w:val="fcasegauche"/>
        <w:tabs>
          <w:tab w:val="left" w:pos="426"/>
          <w:tab w:val="left" w:pos="851"/>
        </w:tabs>
        <w:spacing w:after="0"/>
        <w:ind w:left="0" w:firstLine="0"/>
        <w:jc w:val="left"/>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001C733C" w:rsidRPr="00955121">
        <w:rPr>
          <w:rFonts w:ascii="Arial Narrow" w:hAnsi="Arial Narrow" w:cs="Arial"/>
        </w:rPr>
        <w:t>Les membres du groupement</w:t>
      </w:r>
      <w:r w:rsidRPr="00955121">
        <w:rPr>
          <w:rFonts w:ascii="Arial Narrow" w:hAnsi="Arial Narrow" w:cs="Arial"/>
        </w:rPr>
        <w:t xml:space="preserve"> ont donné mandat</w:t>
      </w:r>
      <w:r w:rsidR="007F68A6" w:rsidRPr="00955121">
        <w:rPr>
          <w:rFonts w:ascii="Arial Narrow" w:hAnsi="Arial Narrow" w:cs="Arial"/>
        </w:rPr>
        <w:t xml:space="preserve"> au mandataire, qui signe le présent acte d’engagement</w:t>
      </w:r>
      <w:r w:rsidR="002904AF" w:rsidRPr="00955121">
        <w:rPr>
          <w:rFonts w:ascii="Arial Narrow" w:hAnsi="Arial Narrow" w:cs="Arial"/>
        </w:rPr>
        <w:t> :</w:t>
      </w:r>
    </w:p>
    <w:p w:rsidR="001C733C" w:rsidRPr="00955121" w:rsidRDefault="001C733C" w:rsidP="001C733C">
      <w:pPr>
        <w:tabs>
          <w:tab w:val="left" w:pos="851"/>
        </w:tabs>
        <w:rPr>
          <w:rFonts w:ascii="Arial Narrow" w:hAnsi="Arial Narrow" w:cs="Arial"/>
        </w:rPr>
      </w:pPr>
      <w:r w:rsidRPr="00955121">
        <w:rPr>
          <w:rFonts w:ascii="Arial Narrow" w:hAnsi="Arial Narrow" w:cs="Arial"/>
          <w:i/>
          <w:sz w:val="18"/>
          <w:szCs w:val="18"/>
        </w:rPr>
        <w:t xml:space="preserve">(Cocher la </w:t>
      </w:r>
      <w:r w:rsidR="002904AF" w:rsidRPr="00955121">
        <w:rPr>
          <w:rFonts w:ascii="Arial Narrow" w:hAnsi="Arial Narrow" w:cs="Arial"/>
          <w:i/>
          <w:sz w:val="18"/>
          <w:szCs w:val="18"/>
        </w:rPr>
        <w:t xml:space="preserve">ou les </w:t>
      </w:r>
      <w:r w:rsidRPr="00955121">
        <w:rPr>
          <w:rFonts w:ascii="Arial Narrow" w:hAnsi="Arial Narrow" w:cs="Arial"/>
          <w:i/>
          <w:sz w:val="18"/>
          <w:szCs w:val="18"/>
        </w:rPr>
        <w:t>case</w:t>
      </w:r>
      <w:r w:rsidR="002904AF" w:rsidRPr="00955121">
        <w:rPr>
          <w:rFonts w:ascii="Arial Narrow" w:hAnsi="Arial Narrow" w:cs="Arial"/>
          <w:i/>
          <w:sz w:val="18"/>
          <w:szCs w:val="18"/>
        </w:rPr>
        <w:t>s</w:t>
      </w:r>
      <w:r w:rsidRPr="00955121">
        <w:rPr>
          <w:rFonts w:ascii="Arial Narrow" w:hAnsi="Arial Narrow" w:cs="Arial"/>
          <w:i/>
          <w:sz w:val="18"/>
          <w:szCs w:val="18"/>
        </w:rPr>
        <w:t xml:space="preserve"> correspondante</w:t>
      </w:r>
      <w:r w:rsidR="002904AF" w:rsidRPr="00955121">
        <w:rPr>
          <w:rFonts w:ascii="Arial Narrow" w:hAnsi="Arial Narrow" w:cs="Arial"/>
          <w:i/>
          <w:sz w:val="18"/>
          <w:szCs w:val="18"/>
        </w:rPr>
        <w:t>s</w:t>
      </w:r>
      <w:r w:rsidRPr="00955121">
        <w:rPr>
          <w:rFonts w:ascii="Arial Narrow" w:hAnsi="Arial Narrow" w:cs="Arial"/>
          <w:i/>
          <w:sz w:val="18"/>
          <w:szCs w:val="18"/>
        </w:rPr>
        <w:t>.)</w:t>
      </w:r>
    </w:p>
    <w:p w:rsidR="001C733C" w:rsidRPr="00955121" w:rsidRDefault="001C733C" w:rsidP="001C733C">
      <w:pPr>
        <w:pStyle w:val="fcasegauche"/>
        <w:tabs>
          <w:tab w:val="left" w:pos="426"/>
          <w:tab w:val="left" w:pos="851"/>
        </w:tabs>
        <w:spacing w:after="0"/>
        <w:ind w:left="0" w:firstLine="0"/>
        <w:jc w:val="left"/>
        <w:rPr>
          <w:rFonts w:ascii="Arial Narrow" w:hAnsi="Arial Narrow" w:cs="Arial"/>
        </w:rPr>
      </w:pPr>
    </w:p>
    <w:p w:rsidR="002904AF" w:rsidRPr="00955121" w:rsidRDefault="001C733C" w:rsidP="009B45B9">
      <w:pPr>
        <w:tabs>
          <w:tab w:val="left" w:pos="851"/>
        </w:tabs>
        <w:ind w:left="1695" w:hanging="1695"/>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002904AF" w:rsidRPr="00955121">
        <w:rPr>
          <w:rFonts w:ascii="Arial Narrow" w:hAnsi="Arial Narrow" w:cs="Arial"/>
        </w:rPr>
        <w:t xml:space="preserve"> signer le présent acte d’engagement en leur nom et pour leur compte</w:t>
      </w:r>
      <w:r w:rsidR="007F68A6" w:rsidRPr="00955121">
        <w:rPr>
          <w:rFonts w:ascii="Arial Narrow" w:hAnsi="Arial Narrow" w:cs="Arial"/>
        </w:rPr>
        <w:t xml:space="preserve">, </w:t>
      </w:r>
      <w:r w:rsidR="0021527A" w:rsidRPr="00955121">
        <w:rPr>
          <w:rFonts w:ascii="Arial Narrow" w:hAnsi="Arial Narrow" w:cs="Arial"/>
        </w:rPr>
        <w:t xml:space="preserve">pour les représenter vis-à-vis de l’acheteur </w:t>
      </w:r>
      <w:r w:rsidR="007F68A6" w:rsidRPr="00955121">
        <w:rPr>
          <w:rFonts w:ascii="Arial Narrow" w:hAnsi="Arial Narrow" w:cs="Arial"/>
        </w:rPr>
        <w:t>et pour coordonner l’ensemble des prestations</w:t>
      </w:r>
      <w:r w:rsidR="00983FF3" w:rsidRPr="00955121">
        <w:rPr>
          <w:rFonts w:ascii="Arial Narrow" w:hAnsi="Arial Narrow" w:cs="Arial"/>
        </w:rPr>
        <w:t> ;</w:t>
      </w:r>
    </w:p>
    <w:p w:rsidR="002904AF" w:rsidRPr="00955121" w:rsidRDefault="002904AF"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w:t>
      </w:r>
      <w:r w:rsidR="009D661E" w:rsidRPr="00955121">
        <w:rPr>
          <w:rFonts w:ascii="Arial Narrow" w:hAnsi="Arial Narrow" w:cs="Arial"/>
          <w:i/>
          <w:sz w:val="18"/>
          <w:szCs w:val="18"/>
        </w:rPr>
        <w:t xml:space="preserve"> en cas de marché public autre que de défense ou de sécurité</w:t>
      </w:r>
      <w:r w:rsidRPr="00955121">
        <w:rPr>
          <w:rFonts w:ascii="Arial Narrow" w:hAnsi="Arial Narrow" w:cs="Arial"/>
          <w:i/>
          <w:sz w:val="18"/>
          <w:szCs w:val="18"/>
        </w:rPr>
        <w:t>.</w:t>
      </w:r>
      <w:r w:rsidR="009D661E" w:rsidRPr="00955121">
        <w:rPr>
          <w:rFonts w:ascii="Arial Narrow" w:hAnsi="Arial Narrow" w:cs="Arial"/>
          <w:i/>
          <w:sz w:val="18"/>
          <w:szCs w:val="18"/>
        </w:rPr>
        <w:t xml:space="preserve"> Dans le cas contraire, ces documents ont déjà été fournis</w:t>
      </w:r>
      <w:r w:rsidRPr="00955121">
        <w:rPr>
          <w:rFonts w:ascii="Arial Narrow" w:hAnsi="Arial Narrow" w:cs="Arial"/>
          <w:i/>
          <w:sz w:val="18"/>
          <w:szCs w:val="18"/>
        </w:rPr>
        <w:t>)</w:t>
      </w:r>
    </w:p>
    <w:p w:rsidR="002904AF" w:rsidRPr="00955121" w:rsidRDefault="002904AF" w:rsidP="001C733C">
      <w:pPr>
        <w:tabs>
          <w:tab w:val="left" w:pos="851"/>
        </w:tabs>
        <w:rPr>
          <w:rFonts w:ascii="Arial Narrow" w:hAnsi="Arial Narrow" w:cs="Arial"/>
        </w:rPr>
      </w:pPr>
    </w:p>
    <w:p w:rsidR="002904AF" w:rsidRPr="00955121" w:rsidRDefault="002904AF" w:rsidP="002904AF">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Pour</w:t>
      </w:r>
      <w:r w:rsidRPr="00955121">
        <w:rPr>
          <w:rFonts w:ascii="Arial Narrow" w:hAnsi="Arial Narrow" w:cs="Arial"/>
        </w:rPr>
        <w:t xml:space="preserve"> signer, en leur nom et pour leur compte, les modifications ultérieures du mar</w:t>
      </w:r>
      <w:r w:rsidR="0021527A" w:rsidRPr="00955121">
        <w:rPr>
          <w:rFonts w:ascii="Arial Narrow" w:hAnsi="Arial Narrow" w:cs="Arial"/>
        </w:rPr>
        <w:t>ché public</w:t>
      </w:r>
      <w:r w:rsidRPr="00955121">
        <w:rPr>
          <w:rFonts w:ascii="Arial Narrow" w:hAnsi="Arial Narrow" w:cs="Arial"/>
        </w:rPr>
        <w:t> ;</w:t>
      </w:r>
    </w:p>
    <w:p w:rsidR="00BE6078" w:rsidRPr="00955121" w:rsidRDefault="009D661E" w:rsidP="009D661E">
      <w:pPr>
        <w:tabs>
          <w:tab w:val="left" w:pos="851"/>
        </w:tabs>
        <w:ind w:left="1701"/>
        <w:rPr>
          <w:rFonts w:ascii="Arial Narrow" w:hAnsi="Arial Narrow" w:cs="Arial"/>
        </w:rPr>
      </w:pPr>
      <w:r w:rsidRPr="00955121">
        <w:rPr>
          <w:rFonts w:ascii="Arial Narrow" w:hAnsi="Arial Narrow" w:cs="Arial"/>
          <w:i/>
          <w:sz w:val="18"/>
          <w:szCs w:val="18"/>
        </w:rPr>
        <w:t>(</w:t>
      </w:r>
      <w:r w:rsidR="00955121" w:rsidRPr="00955121">
        <w:rPr>
          <w:rFonts w:ascii="Arial Narrow" w:hAnsi="Arial Narrow" w:cs="Arial"/>
          <w:i/>
          <w:sz w:val="18"/>
          <w:szCs w:val="18"/>
        </w:rPr>
        <w:t>Joindre</w:t>
      </w:r>
      <w:r w:rsidRPr="00955121">
        <w:rPr>
          <w:rFonts w:ascii="Arial Narrow" w:hAnsi="Arial Narrow" w:cs="Arial"/>
          <w:i/>
          <w:sz w:val="18"/>
          <w:szCs w:val="18"/>
        </w:rPr>
        <w:t xml:space="preserve"> les pouvoirs en annexe du présent document en cas de marché public autre que de défense ou de sécurité. Dans le cas contraire, ces documents ont déjà été fournis)</w:t>
      </w:r>
    </w:p>
    <w:p w:rsidR="002904AF" w:rsidRPr="00955121" w:rsidRDefault="002904AF" w:rsidP="002904AF">
      <w:pPr>
        <w:tabs>
          <w:tab w:val="left" w:pos="851"/>
        </w:tabs>
        <w:rPr>
          <w:rFonts w:ascii="Arial Narrow" w:hAnsi="Arial Narrow" w:cs="Arial"/>
          <w:iCs/>
        </w:rPr>
      </w:pPr>
    </w:p>
    <w:p w:rsidR="009D661E" w:rsidRPr="00955121" w:rsidRDefault="002904AF" w:rsidP="002904AF">
      <w:pPr>
        <w:tabs>
          <w:tab w:val="left" w:pos="851"/>
        </w:tabs>
        <w:ind w:left="1134" w:hanging="850"/>
        <w:rPr>
          <w:rFonts w:ascii="Arial Narrow" w:hAnsi="Arial Narrow" w:cs="Arial"/>
        </w:rPr>
      </w:pPr>
      <w:r w:rsidRPr="00955121">
        <w:rPr>
          <w:rFonts w:ascii="Arial Narrow" w:hAnsi="Arial Narrow"/>
        </w:rPr>
        <w:tab/>
      </w: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i/>
          <w:iCs/>
        </w:rPr>
        <w:t xml:space="preserve"> </w:t>
      </w:r>
      <w:r w:rsidRPr="00955121">
        <w:rPr>
          <w:rFonts w:ascii="Arial Narrow" w:hAnsi="Arial Narrow" w:cs="Arial"/>
        </w:rPr>
        <w:tab/>
      </w:r>
      <w:r w:rsidR="00955121" w:rsidRPr="00955121">
        <w:rPr>
          <w:rFonts w:ascii="Arial Narrow" w:hAnsi="Arial Narrow" w:cs="Arial"/>
        </w:rPr>
        <w:t>Ont</w:t>
      </w:r>
      <w:r w:rsidRPr="00955121">
        <w:rPr>
          <w:rFonts w:ascii="Arial Narrow" w:hAnsi="Arial Narrow" w:cs="Arial"/>
        </w:rPr>
        <w:t xml:space="preserve"> donné mandat au mandataire dans les conditions définies par les pouvoirs joints en annexe</w:t>
      </w:r>
      <w:r w:rsidR="009D661E" w:rsidRPr="00955121">
        <w:rPr>
          <w:rFonts w:ascii="Arial Narrow" w:hAnsi="Arial Narrow" w:cs="Arial"/>
        </w:rPr>
        <w:t>.</w:t>
      </w:r>
    </w:p>
    <w:p w:rsidR="002904AF" w:rsidRPr="00955121" w:rsidRDefault="009D661E" w:rsidP="009D661E">
      <w:pPr>
        <w:tabs>
          <w:tab w:val="left" w:pos="851"/>
        </w:tabs>
        <w:ind w:left="1701"/>
        <w:rPr>
          <w:rFonts w:ascii="Arial Narrow" w:hAnsi="Arial Narrow" w:cs="Arial"/>
          <w:i/>
          <w:sz w:val="18"/>
          <w:szCs w:val="18"/>
        </w:rPr>
      </w:pPr>
      <w:r w:rsidRPr="00955121">
        <w:rPr>
          <w:rFonts w:ascii="Arial Narrow" w:hAnsi="Arial Narrow" w:cs="Arial"/>
          <w:i/>
          <w:sz w:val="18"/>
          <w:szCs w:val="18"/>
        </w:rPr>
        <w:t>(</w:t>
      </w:r>
      <w:r w:rsidR="00955121" w:rsidRPr="00955121">
        <w:rPr>
          <w:rFonts w:ascii="Arial Narrow" w:hAnsi="Arial Narrow" w:cs="Arial"/>
          <w:i/>
          <w:sz w:val="18"/>
          <w:szCs w:val="18"/>
        </w:rPr>
        <w:t>Hors</w:t>
      </w:r>
      <w:r w:rsidRPr="00955121">
        <w:rPr>
          <w:rFonts w:ascii="Arial Narrow" w:hAnsi="Arial Narrow" w:cs="Arial"/>
          <w:i/>
          <w:sz w:val="18"/>
          <w:szCs w:val="18"/>
        </w:rPr>
        <w:t xml:space="preserve"> cas des marchés de défense ou de sécurité dans lequel ces documents ont déjà été fournis)</w:t>
      </w:r>
      <w:r w:rsidR="002904AF" w:rsidRPr="00955121">
        <w:rPr>
          <w:rFonts w:ascii="Arial Narrow" w:hAnsi="Arial Narrow" w:cs="Arial"/>
          <w:i/>
          <w:sz w:val="18"/>
          <w:szCs w:val="18"/>
        </w:rPr>
        <w:t>.</w:t>
      </w:r>
    </w:p>
    <w:p w:rsidR="002904AF" w:rsidRPr="00955121" w:rsidRDefault="002904AF" w:rsidP="002904AF">
      <w:pPr>
        <w:tabs>
          <w:tab w:val="left" w:pos="851"/>
        </w:tabs>
        <w:ind w:left="1134" w:hanging="850"/>
        <w:rPr>
          <w:rFonts w:ascii="Arial Narrow" w:hAnsi="Arial Narrow" w:cs="Arial"/>
          <w:i/>
          <w:sz w:val="18"/>
          <w:szCs w:val="18"/>
        </w:rPr>
      </w:pPr>
    </w:p>
    <w:p w:rsidR="001C733C" w:rsidRPr="00955121" w:rsidRDefault="001C733C" w:rsidP="001C733C">
      <w:pPr>
        <w:tabs>
          <w:tab w:val="left" w:pos="851"/>
        </w:tabs>
        <w:rPr>
          <w:rFonts w:ascii="Arial Narrow" w:hAnsi="Arial Narrow" w:cs="Arial"/>
          <w:i/>
          <w:sz w:val="18"/>
          <w:szCs w:val="18"/>
        </w:rPr>
      </w:pPr>
    </w:p>
    <w:p w:rsidR="00036500" w:rsidRPr="00955121" w:rsidRDefault="0021527A" w:rsidP="006C4338">
      <w:pPr>
        <w:tabs>
          <w:tab w:val="left" w:pos="851"/>
        </w:tabs>
        <w:rPr>
          <w:rFonts w:ascii="Arial Narrow" w:hAnsi="Arial Narrow" w:cs="Arial"/>
          <w:i/>
          <w:sz w:val="18"/>
          <w:szCs w:val="18"/>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 xml:space="preserve"> </w:t>
      </w:r>
      <w:r w:rsidRPr="00955121">
        <w:rPr>
          <w:rFonts w:ascii="Arial Narrow" w:hAnsi="Arial Narrow" w:cs="Arial"/>
        </w:rPr>
        <w:t>L</w:t>
      </w:r>
      <w:r w:rsidR="00036500" w:rsidRPr="00955121">
        <w:rPr>
          <w:rFonts w:ascii="Arial Narrow" w:hAnsi="Arial Narrow" w:cs="Arial"/>
        </w:rPr>
        <w:t>es membres du groupement</w:t>
      </w:r>
      <w:r w:rsidR="00332B12" w:rsidRPr="00955121">
        <w:rPr>
          <w:rFonts w:ascii="Arial Narrow" w:hAnsi="Arial Narrow" w:cs="Arial"/>
        </w:rPr>
        <w:t>, qui signent le présent acte d’engagement</w:t>
      </w:r>
      <w:r w:rsidR="00036500" w:rsidRPr="00955121">
        <w:rPr>
          <w:rFonts w:ascii="Arial Narrow" w:hAnsi="Arial Narrow" w:cs="Arial"/>
        </w:rPr>
        <w:t> :</w:t>
      </w:r>
    </w:p>
    <w:p w:rsidR="00036500" w:rsidRPr="00955121" w:rsidRDefault="00036500" w:rsidP="006F3DF9">
      <w:pPr>
        <w:tabs>
          <w:tab w:val="left" w:pos="851"/>
        </w:tabs>
        <w:rPr>
          <w:rFonts w:ascii="Arial Narrow" w:hAnsi="Arial Narrow" w:cs="Arial"/>
        </w:rPr>
      </w:pPr>
      <w:r w:rsidRPr="00955121">
        <w:rPr>
          <w:rFonts w:ascii="Arial Narrow" w:hAnsi="Arial Narrow" w:cs="Arial"/>
          <w:i/>
          <w:sz w:val="18"/>
          <w:szCs w:val="18"/>
        </w:rPr>
        <w:t>(Cocher la case correspondante.)</w:t>
      </w:r>
    </w:p>
    <w:p w:rsidR="00036500" w:rsidRPr="00955121" w:rsidRDefault="00036500" w:rsidP="005846FB">
      <w:pPr>
        <w:tabs>
          <w:tab w:val="left" w:pos="851"/>
        </w:tabs>
        <w:rPr>
          <w:rFonts w:ascii="Arial Narrow" w:hAnsi="Arial Narrow" w:cs="Arial"/>
        </w:rPr>
      </w:pPr>
    </w:p>
    <w:p w:rsidR="00AE7831" w:rsidRPr="00955121" w:rsidRDefault="00AE7831" w:rsidP="009B45B9">
      <w:pPr>
        <w:tabs>
          <w:tab w:val="left" w:pos="851"/>
        </w:tabs>
        <w:ind w:left="1701" w:hanging="850"/>
        <w:jc w:val="both"/>
        <w:rPr>
          <w:rFonts w:ascii="Arial Narrow" w:hAnsi="Arial Narrow" w:cs="Arial"/>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rPr>
        <w:tab/>
      </w:r>
      <w:r w:rsidR="00955121" w:rsidRPr="00955121">
        <w:rPr>
          <w:rFonts w:ascii="Arial Narrow" w:hAnsi="Arial Narrow" w:cs="Arial"/>
        </w:rPr>
        <w:t>Donnent</w:t>
      </w:r>
      <w:r w:rsidRPr="00955121">
        <w:rPr>
          <w:rFonts w:ascii="Arial Narrow" w:hAnsi="Arial Narrow" w:cs="Arial"/>
        </w:rPr>
        <w:t xml:space="preserve"> mandat au mandataire, qui l’accepte, pour les représenter vis-à-vis de l’acheteur et pour coordonner l’ensemble des prestations ;</w:t>
      </w:r>
    </w:p>
    <w:p w:rsidR="00AE7831" w:rsidRPr="00955121" w:rsidRDefault="00AE7831" w:rsidP="009B45B9">
      <w:pPr>
        <w:tabs>
          <w:tab w:val="left" w:pos="851"/>
        </w:tabs>
        <w:ind w:left="1701" w:hanging="850"/>
        <w:jc w:val="both"/>
        <w:rPr>
          <w:rFonts w:ascii="Arial Narrow" w:hAnsi="Arial Narrow"/>
        </w:rPr>
      </w:pPr>
    </w:p>
    <w:p w:rsidR="00036500" w:rsidRPr="00955121" w:rsidRDefault="00036500" w:rsidP="009B45B9">
      <w:pPr>
        <w:tabs>
          <w:tab w:val="left" w:pos="851"/>
        </w:tabs>
        <w:ind w:left="1701" w:hanging="850"/>
        <w:jc w:val="both"/>
        <w:rPr>
          <w:rFonts w:ascii="Arial Narrow" w:hAnsi="Arial Narrow" w:cs="Arial"/>
          <w:iCs/>
        </w:rPr>
      </w:pPr>
      <w:r w:rsidRPr="00955121">
        <w:rPr>
          <w:rFonts w:ascii="Arial Narrow" w:hAnsi="Arial Narrow"/>
        </w:rPr>
        <w:fldChar w:fldCharType="begin">
          <w:ffData>
            <w:name w:val=""/>
            <w:enabled/>
            <w:calcOnExit w:val="0"/>
            <w:checkBox>
              <w:size w:val="20"/>
              <w:default w:val="0"/>
            </w:checkBox>
          </w:ffData>
        </w:fldChar>
      </w:r>
      <w:r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Pr="00955121">
        <w:rPr>
          <w:rFonts w:ascii="Arial Narrow" w:hAnsi="Arial Narrow"/>
        </w:rPr>
        <w:fldChar w:fldCharType="end"/>
      </w:r>
      <w:r w:rsidRPr="00955121">
        <w:rPr>
          <w:rFonts w:ascii="Arial Narrow" w:hAnsi="Arial Narrow" w:cs="Arial"/>
        </w:rPr>
        <w:tab/>
      </w:r>
      <w:r w:rsidR="00955121" w:rsidRPr="00955121">
        <w:rPr>
          <w:rFonts w:ascii="Arial Narrow" w:hAnsi="Arial Narrow" w:cs="Arial"/>
        </w:rPr>
        <w:t>Donnent</w:t>
      </w:r>
      <w:r w:rsidRPr="00955121">
        <w:rPr>
          <w:rFonts w:ascii="Arial Narrow" w:hAnsi="Arial Narrow" w:cs="Arial"/>
        </w:rPr>
        <w:t xml:space="preserve"> mandat au mandataire, qui l’accepte, pour signer, en leur nom et pour leur compte, </w:t>
      </w:r>
      <w:r w:rsidR="004A7169" w:rsidRPr="00955121">
        <w:rPr>
          <w:rFonts w:ascii="Arial Narrow" w:hAnsi="Arial Narrow" w:cs="Arial"/>
        </w:rPr>
        <w:t>les</w:t>
      </w:r>
      <w:r w:rsidRPr="00955121">
        <w:rPr>
          <w:rFonts w:ascii="Arial Narrow" w:hAnsi="Arial Narrow" w:cs="Arial"/>
        </w:rPr>
        <w:t xml:space="preserve"> modifications ultérieures du marché </w:t>
      </w:r>
      <w:r w:rsidR="00930A5C" w:rsidRPr="00955121">
        <w:rPr>
          <w:rFonts w:ascii="Arial Narrow" w:hAnsi="Arial Narrow" w:cs="Arial"/>
        </w:rPr>
        <w:t>public</w:t>
      </w:r>
      <w:r w:rsidRPr="00955121">
        <w:rPr>
          <w:rFonts w:ascii="Arial Narrow" w:hAnsi="Arial Narrow" w:cs="Arial"/>
        </w:rPr>
        <w:t> ;</w:t>
      </w:r>
    </w:p>
    <w:p w:rsidR="00036500" w:rsidRPr="00955121" w:rsidRDefault="00955121" w:rsidP="006C4338">
      <w:pPr>
        <w:tabs>
          <w:tab w:val="left" w:pos="851"/>
        </w:tabs>
        <w:rPr>
          <w:rFonts w:ascii="Arial Narrow" w:hAnsi="Arial Narrow" w:cs="Arial"/>
          <w:iCs/>
        </w:rPr>
      </w:pPr>
      <w:r>
        <w:rPr>
          <w:rFonts w:ascii="Arial Narrow" w:hAnsi="Arial Narrow" w:cs="Arial"/>
          <w:iCs/>
        </w:rPr>
        <w:br w:type="page"/>
      </w:r>
    </w:p>
    <w:p w:rsidR="00036500" w:rsidRPr="00955121" w:rsidRDefault="00844DAA" w:rsidP="009B45B9">
      <w:pPr>
        <w:tabs>
          <w:tab w:val="left" w:pos="851"/>
        </w:tabs>
        <w:ind w:left="1134" w:hanging="850"/>
        <w:rPr>
          <w:rFonts w:ascii="Arial Narrow" w:hAnsi="Arial Narrow" w:cs="Arial"/>
          <w:i/>
          <w:sz w:val="18"/>
          <w:szCs w:val="18"/>
        </w:rPr>
      </w:pPr>
      <w:r w:rsidRPr="00955121">
        <w:rPr>
          <w:rFonts w:ascii="Arial Narrow" w:hAnsi="Arial Narrow"/>
        </w:rPr>
        <w:lastRenderedPageBreak/>
        <w:tab/>
      </w:r>
      <w:r w:rsidR="00036500" w:rsidRPr="00955121">
        <w:rPr>
          <w:rFonts w:ascii="Arial Narrow" w:hAnsi="Arial Narrow"/>
        </w:rPr>
        <w:fldChar w:fldCharType="begin">
          <w:ffData>
            <w:name w:val=""/>
            <w:enabled/>
            <w:calcOnExit w:val="0"/>
            <w:checkBox>
              <w:size w:val="20"/>
              <w:default w:val="0"/>
            </w:checkBox>
          </w:ffData>
        </w:fldChar>
      </w:r>
      <w:r w:rsidR="00036500" w:rsidRPr="00955121">
        <w:rPr>
          <w:rFonts w:ascii="Arial Narrow" w:hAnsi="Arial Narrow"/>
        </w:rPr>
        <w:instrText xml:space="preserve"> FORMCHECKBOX </w:instrText>
      </w:r>
      <w:r w:rsidR="00461A2B">
        <w:rPr>
          <w:rFonts w:ascii="Arial Narrow" w:hAnsi="Arial Narrow"/>
        </w:rPr>
      </w:r>
      <w:r w:rsidR="00461A2B">
        <w:rPr>
          <w:rFonts w:ascii="Arial Narrow" w:hAnsi="Arial Narrow"/>
        </w:rPr>
        <w:fldChar w:fldCharType="separate"/>
      </w:r>
      <w:r w:rsidR="00036500" w:rsidRPr="00955121">
        <w:rPr>
          <w:rFonts w:ascii="Arial Narrow" w:hAnsi="Arial Narrow"/>
        </w:rPr>
        <w:fldChar w:fldCharType="end"/>
      </w:r>
      <w:r w:rsidR="00036500" w:rsidRPr="00955121">
        <w:rPr>
          <w:rFonts w:ascii="Arial Narrow" w:hAnsi="Arial Narrow" w:cs="Arial"/>
          <w:i/>
          <w:iCs/>
        </w:rPr>
        <w:t xml:space="preserve"> </w:t>
      </w:r>
      <w:r w:rsidR="00036500" w:rsidRPr="00955121">
        <w:rPr>
          <w:rFonts w:ascii="Arial Narrow" w:hAnsi="Arial Narrow" w:cs="Arial"/>
        </w:rPr>
        <w:tab/>
      </w:r>
      <w:r w:rsidR="00955121" w:rsidRPr="00955121">
        <w:rPr>
          <w:rFonts w:ascii="Arial Narrow" w:hAnsi="Arial Narrow" w:cs="Arial"/>
        </w:rPr>
        <w:t>Donnent</w:t>
      </w:r>
      <w:r w:rsidR="00036500" w:rsidRPr="00955121">
        <w:rPr>
          <w:rFonts w:ascii="Arial Narrow" w:hAnsi="Arial Narrow" w:cs="Arial"/>
        </w:rPr>
        <w:t xml:space="preserve"> mandat au mandataire dans les conditions définies ci-dessous</w:t>
      </w:r>
      <w:r w:rsidRPr="00955121">
        <w:rPr>
          <w:rFonts w:ascii="Arial Narrow" w:hAnsi="Arial Narrow" w:cs="Arial"/>
        </w:rPr>
        <w:t> :</w:t>
      </w:r>
    </w:p>
    <w:p w:rsidR="00036500" w:rsidRPr="00955121" w:rsidRDefault="00844DAA" w:rsidP="009B45B9">
      <w:pPr>
        <w:tabs>
          <w:tab w:val="left" w:pos="851"/>
        </w:tabs>
        <w:ind w:left="1134" w:hanging="850"/>
        <w:rPr>
          <w:rFonts w:ascii="Arial Narrow" w:hAnsi="Arial Narrow" w:cs="Arial"/>
        </w:rPr>
      </w:pPr>
      <w:r w:rsidRPr="00955121">
        <w:rPr>
          <w:rFonts w:ascii="Arial Narrow" w:hAnsi="Arial Narrow" w:cs="Arial"/>
          <w:i/>
          <w:sz w:val="18"/>
          <w:szCs w:val="18"/>
        </w:rPr>
        <w:tab/>
      </w:r>
      <w:r w:rsidRPr="00955121">
        <w:rPr>
          <w:rFonts w:ascii="Arial Narrow" w:hAnsi="Arial Narrow" w:cs="Arial"/>
          <w:i/>
          <w:sz w:val="18"/>
          <w:szCs w:val="18"/>
        </w:rPr>
        <w:tab/>
      </w:r>
      <w:r w:rsidRPr="00955121">
        <w:rPr>
          <w:rFonts w:ascii="Arial Narrow" w:hAnsi="Arial Narrow" w:cs="Arial"/>
          <w:i/>
          <w:sz w:val="18"/>
          <w:szCs w:val="18"/>
        </w:rPr>
        <w:tab/>
      </w:r>
      <w:r w:rsidR="00036500" w:rsidRPr="00955121">
        <w:rPr>
          <w:rFonts w:ascii="Arial Narrow" w:hAnsi="Arial Narrow" w:cs="Arial"/>
          <w:i/>
          <w:sz w:val="18"/>
          <w:szCs w:val="18"/>
        </w:rPr>
        <w:t>(Donner des précisions sur l’étendue du mandat.)</w:t>
      </w:r>
    </w:p>
    <w:p w:rsidR="009B1CD0" w:rsidRPr="00955121"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95512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Nom, prénom et qualité</w:t>
            </w:r>
          </w:p>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55121" w:rsidRDefault="00332B12" w:rsidP="00B054DA">
            <w:pPr>
              <w:tabs>
                <w:tab w:val="left" w:pos="851"/>
              </w:tabs>
              <w:jc w:val="center"/>
              <w:rPr>
                <w:rFonts w:ascii="Arial Narrow" w:hAnsi="Arial Narrow" w:cs="Arial"/>
                <w:b/>
                <w:bCs/>
              </w:rPr>
            </w:pPr>
            <w:r w:rsidRPr="00955121">
              <w:rPr>
                <w:rFonts w:ascii="Arial Narrow" w:hAnsi="Arial Narrow" w:cs="Arial"/>
                <w:b/>
                <w:bCs/>
              </w:rPr>
              <w:t>Signature</w:t>
            </w:r>
          </w:p>
        </w:tc>
      </w:tr>
      <w:tr w:rsidR="00332B12" w:rsidRPr="00955121" w:rsidTr="00B054DA">
        <w:trPr>
          <w:trHeight w:val="1021"/>
        </w:trPr>
        <w:tc>
          <w:tcPr>
            <w:tcW w:w="4644" w:type="dxa"/>
            <w:tcBorders>
              <w:top w:val="single" w:sz="4" w:space="0" w:color="000000"/>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shd w:val="clear" w:color="auto" w:fill="auto"/>
          </w:tcPr>
          <w:p w:rsidR="00332B12" w:rsidRPr="00955121" w:rsidRDefault="00332B12" w:rsidP="00B054DA">
            <w:pPr>
              <w:tabs>
                <w:tab w:val="left" w:pos="851"/>
              </w:tabs>
              <w:snapToGrid w:val="0"/>
              <w:jc w:val="both"/>
              <w:rPr>
                <w:rFonts w:ascii="Arial Narrow" w:hAnsi="Arial Narrow" w:cs="Arial"/>
                <w:b/>
                <w:bCs/>
              </w:rPr>
            </w:pPr>
          </w:p>
        </w:tc>
      </w:tr>
      <w:tr w:rsidR="00332B12" w:rsidRPr="00955121" w:rsidTr="00B054DA">
        <w:trPr>
          <w:trHeight w:val="1021"/>
        </w:trPr>
        <w:tc>
          <w:tcPr>
            <w:tcW w:w="4644" w:type="dxa"/>
            <w:tcBorders>
              <w:left w:val="single" w:sz="4" w:space="0" w:color="000000"/>
              <w:bottom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955121" w:rsidRDefault="00332B12" w:rsidP="00B054DA">
            <w:pPr>
              <w:tabs>
                <w:tab w:val="left" w:pos="851"/>
              </w:tabs>
              <w:snapToGrid w:val="0"/>
              <w:jc w:val="both"/>
              <w:rPr>
                <w:rFonts w:ascii="Arial Narrow" w:hAnsi="Arial Narrow" w:cs="Arial"/>
                <w:b/>
                <w:bCs/>
              </w:rPr>
            </w:pPr>
          </w:p>
        </w:tc>
      </w:tr>
    </w:tbl>
    <w:p w:rsidR="00332B12" w:rsidRPr="00955121" w:rsidRDefault="00332B12" w:rsidP="00332B12">
      <w:pPr>
        <w:tabs>
          <w:tab w:val="left" w:pos="851"/>
        </w:tabs>
        <w:jc w:val="both"/>
        <w:rPr>
          <w:rFonts w:ascii="Arial Narrow" w:hAnsi="Arial Narrow" w:cs="Arial"/>
        </w:rPr>
      </w:pPr>
      <w:r w:rsidRPr="00955121">
        <w:rPr>
          <w:rFonts w:ascii="Arial Narrow" w:hAnsi="Arial Narrow" w:cs="Arial"/>
          <w:sz w:val="18"/>
          <w:szCs w:val="18"/>
        </w:rPr>
        <w:t>(*) Le signataire doit avoir le pouvoir d’engager la personne qu’il représente.</w:t>
      </w:r>
    </w:p>
    <w:p w:rsidR="009B1CD0" w:rsidRPr="00955121" w:rsidRDefault="00955121" w:rsidP="006C4338">
      <w:pPr>
        <w:tabs>
          <w:tab w:val="left" w:pos="851"/>
        </w:tabs>
        <w:rPr>
          <w:rFonts w:ascii="Arial Narrow" w:hAnsi="Arial Narrow" w:cs="Arial"/>
        </w:rPr>
      </w:pPr>
      <w:r>
        <w:rPr>
          <w:rFonts w:ascii="Arial Narrow" w:hAnsi="Arial Narrow"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55121">
        <w:tc>
          <w:tcPr>
            <w:tcW w:w="10277" w:type="dxa"/>
            <w:shd w:val="clear" w:color="auto" w:fill="66CCFF"/>
          </w:tcPr>
          <w:p w:rsidR="009B1CD0" w:rsidRPr="00955121" w:rsidRDefault="008B2A38" w:rsidP="008B21C5">
            <w:pPr>
              <w:pStyle w:val="Titre1"/>
              <w:rPr>
                <w:rFonts w:ascii="Arial Narrow" w:hAnsi="Arial Narrow"/>
              </w:rPr>
            </w:pPr>
            <w:r w:rsidRPr="00955121">
              <w:rPr>
                <w:rFonts w:ascii="Arial Narrow" w:hAnsi="Arial Narrow" w:cs="Arial"/>
              </w:rPr>
              <w:lastRenderedPageBreak/>
              <w:br w:type="page"/>
            </w:r>
            <w:r w:rsidR="009B1CD0" w:rsidRPr="00955121">
              <w:rPr>
                <w:rFonts w:ascii="Arial Narrow" w:hAnsi="Arial Narrow"/>
                <w:sz w:val="22"/>
                <w:szCs w:val="22"/>
              </w:rPr>
              <w:t xml:space="preserve">D - Identification </w:t>
            </w:r>
            <w:r w:rsidR="001C40C0" w:rsidRPr="00955121">
              <w:rPr>
                <w:rFonts w:ascii="Arial Narrow" w:hAnsi="Arial Narrow"/>
                <w:sz w:val="22"/>
                <w:szCs w:val="22"/>
              </w:rPr>
              <w:t>et signature de l’acheteur</w:t>
            </w:r>
            <w:r w:rsidR="009B1CD0" w:rsidRPr="00955121">
              <w:rPr>
                <w:rFonts w:ascii="Arial Narrow" w:hAnsi="Arial Narrow"/>
                <w:sz w:val="22"/>
                <w:szCs w:val="22"/>
              </w:rPr>
              <w:t>.</w:t>
            </w:r>
          </w:p>
        </w:tc>
      </w:tr>
    </w:tbl>
    <w:p w:rsidR="009B1CD0" w:rsidRPr="00955121" w:rsidRDefault="009B1CD0" w:rsidP="006C4338">
      <w:pPr>
        <w:tabs>
          <w:tab w:val="left" w:pos="851"/>
        </w:tabs>
        <w:rPr>
          <w:rFonts w:ascii="Arial Narrow" w:hAnsi="Arial Narrow"/>
        </w:rPr>
      </w:pPr>
    </w:p>
    <w:p w:rsidR="009B1CD0" w:rsidRPr="00955121" w:rsidRDefault="009B1CD0" w:rsidP="008B21C5">
      <w:pPr>
        <w:rPr>
          <w:rFonts w:ascii="Arial Narrow" w:hAnsi="Arial Narrow"/>
        </w:rPr>
      </w:pPr>
    </w:p>
    <w:p w:rsidR="009B1CD0" w:rsidRPr="00955121" w:rsidRDefault="005E0074" w:rsidP="008B21C5">
      <w:pPr>
        <w:pStyle w:val="Titre2"/>
        <w:rPr>
          <w:rFonts w:ascii="Arial Narrow" w:hAnsi="Arial Narrow" w:cs="Arial"/>
          <w:b w:val="0"/>
          <w:bCs/>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Désignation</w:t>
      </w:r>
      <w:r w:rsidR="009B1CD0" w:rsidRPr="00955121">
        <w:rPr>
          <w:rFonts w:ascii="Arial Narrow" w:hAnsi="Arial Narrow" w:cs="Arial"/>
          <w:b w:val="0"/>
          <w:bCs/>
          <w:iCs/>
        </w:rPr>
        <w:t xml:space="preserve"> </w:t>
      </w:r>
      <w:r w:rsidR="001C40C0" w:rsidRPr="00955121">
        <w:rPr>
          <w:rFonts w:ascii="Arial Narrow" w:hAnsi="Arial Narrow" w:cs="Arial"/>
          <w:b w:val="0"/>
          <w:bCs/>
          <w:iCs/>
        </w:rPr>
        <w:t>de l’acheteur</w:t>
      </w:r>
    </w:p>
    <w:p w:rsidR="009B1CD0" w:rsidRPr="00955121" w:rsidRDefault="009B1CD0" w:rsidP="008B21C5">
      <w:pPr>
        <w:rPr>
          <w:rFonts w:ascii="Arial Narrow" w:hAnsi="Arial Narrow" w:cs="Arial"/>
        </w:rPr>
      </w:pPr>
      <w:r w:rsidRPr="00955121">
        <w:rPr>
          <w:rFonts w:ascii="Arial Narrow" w:hAnsi="Arial Narrow" w:cs="Arial"/>
          <w:b/>
          <w:bCs/>
          <w:i/>
          <w:iCs/>
          <w:sz w:val="18"/>
          <w:szCs w:val="18"/>
        </w:rPr>
        <w:t>(</w:t>
      </w:r>
      <w:r w:rsidR="008B2A38" w:rsidRPr="00955121">
        <w:rPr>
          <w:rFonts w:ascii="Arial Narrow" w:hAnsi="Arial Narrow" w:cs="Arial"/>
          <w:b/>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955121">
        <w:rPr>
          <w:rFonts w:ascii="Arial Narrow" w:hAnsi="Arial Narrow" w:cs="Arial"/>
          <w:b/>
          <w:bCs/>
          <w:i/>
          <w:iCs/>
          <w:sz w:val="18"/>
          <w:szCs w:val="18"/>
        </w:rPr>
        <w:t>.)</w:t>
      </w:r>
    </w:p>
    <w:p w:rsidR="009B1CD0" w:rsidRPr="00955121" w:rsidRDefault="009B1CD0" w:rsidP="00D23482">
      <w:pPr>
        <w:rPr>
          <w:rFonts w:ascii="Arial Narrow" w:hAnsi="Arial Narrow" w:cs="Arial"/>
        </w:rPr>
      </w:pP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Centre National de la Recherche Scientifique</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Délégation Île-de-France-Villejuif</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7 rue Guy Môquet</w:t>
      </w:r>
    </w:p>
    <w:p w:rsidR="005E0074" w:rsidRPr="00955121" w:rsidRDefault="005E0074" w:rsidP="00955121">
      <w:pPr>
        <w:jc w:val="center"/>
        <w:rPr>
          <w:rFonts w:ascii="Arial Narrow" w:hAnsi="Arial Narrow" w:cs="Arial"/>
          <w:b/>
          <w:sz w:val="24"/>
        </w:rPr>
      </w:pPr>
      <w:r w:rsidRPr="00955121">
        <w:rPr>
          <w:rFonts w:ascii="Arial Narrow" w:hAnsi="Arial Narrow" w:cs="Arial"/>
          <w:b/>
          <w:sz w:val="24"/>
        </w:rPr>
        <w:t>94800 VILLEJUIF</w:t>
      </w:r>
    </w:p>
    <w:p w:rsidR="009B1CD0" w:rsidRPr="00955121" w:rsidRDefault="009B1CD0" w:rsidP="006C4338">
      <w:pPr>
        <w:pStyle w:val="En-tte"/>
        <w:tabs>
          <w:tab w:val="clear" w:pos="4536"/>
          <w:tab w:val="clear" w:pos="9072"/>
          <w:tab w:val="left" w:pos="851"/>
        </w:tabs>
        <w:jc w:val="both"/>
        <w:rPr>
          <w:rFonts w:ascii="Arial Narrow" w:hAnsi="Arial Narrow" w:cs="Arial"/>
        </w:rPr>
      </w:pPr>
    </w:p>
    <w:p w:rsidR="009B1CD0" w:rsidRPr="00955121" w:rsidRDefault="009B1CD0" w:rsidP="005846FB">
      <w:pPr>
        <w:pStyle w:val="En-tte"/>
        <w:tabs>
          <w:tab w:val="clear" w:pos="4536"/>
          <w:tab w:val="clear" w:pos="9072"/>
          <w:tab w:val="left" w:pos="851"/>
        </w:tabs>
        <w:jc w:val="both"/>
        <w:rPr>
          <w:rFonts w:ascii="Arial Narrow" w:hAnsi="Arial Narrow" w:cs="Arial"/>
        </w:rPr>
      </w:pPr>
    </w:p>
    <w:p w:rsidR="009B1CD0" w:rsidRPr="00955121" w:rsidRDefault="009B1CD0" w:rsidP="008B21C5">
      <w:pPr>
        <w:pStyle w:val="En-tte"/>
        <w:tabs>
          <w:tab w:val="clear" w:pos="4536"/>
          <w:tab w:val="clear" w:pos="9072"/>
          <w:tab w:val="left" w:pos="851"/>
        </w:tabs>
        <w:jc w:val="both"/>
        <w:outlineLvl w:val="1"/>
        <w:rPr>
          <w:rFonts w:ascii="Arial Narrow" w:hAnsi="Arial Narrow" w:cs="Arial"/>
        </w:rPr>
      </w:pPr>
    </w:p>
    <w:p w:rsidR="009B1CD0" w:rsidRPr="00955121" w:rsidRDefault="005E0074" w:rsidP="008B21C5">
      <w:pPr>
        <w:tabs>
          <w:tab w:val="left" w:pos="426"/>
          <w:tab w:val="left" w:pos="851"/>
          <w:tab w:val="left" w:pos="5103"/>
        </w:tabs>
        <w:jc w:val="both"/>
        <w:outlineLvl w:val="1"/>
        <w:rPr>
          <w:rFonts w:ascii="Arial Narrow" w:hAnsi="Arial Narrow" w:cs="Arial"/>
          <w:i/>
          <w:sz w:val="18"/>
          <w:szCs w:val="18"/>
        </w:rPr>
      </w:pPr>
      <w:r w:rsidRPr="00955121">
        <w:rPr>
          <w:rFonts w:ascii="Arial Narrow" w:eastAsia="Wingdings" w:hAnsi="Arial Narrow" w:cs="Wingdings"/>
          <w:b/>
          <w:color w:val="66CCFF"/>
          <w:spacing w:val="-10"/>
        </w:rPr>
        <w:t></w:t>
      </w:r>
      <w:r w:rsidRPr="00955121">
        <w:rPr>
          <w:rFonts w:ascii="Arial Narrow" w:eastAsia="Arial" w:hAnsi="Arial Narrow" w:cs="Arial"/>
          <w:b/>
          <w:spacing w:val="-10"/>
        </w:rPr>
        <w:t xml:space="preserve"> Nom</w:t>
      </w:r>
      <w:r w:rsidR="009B1CD0" w:rsidRPr="00955121">
        <w:rPr>
          <w:rFonts w:ascii="Arial Narrow" w:hAnsi="Arial Narrow" w:cs="Arial"/>
        </w:rPr>
        <w:t xml:space="preserve">, prénom, qualité du signataire du </w:t>
      </w:r>
      <w:r w:rsidRPr="00955121">
        <w:rPr>
          <w:rFonts w:ascii="Arial Narrow" w:hAnsi="Arial Narrow" w:cs="Arial"/>
        </w:rPr>
        <w:t>l’accord-cadre</w:t>
      </w:r>
    </w:p>
    <w:p w:rsidR="009B1CD0" w:rsidRPr="00955121" w:rsidRDefault="009B1CD0" w:rsidP="00E47798">
      <w:pPr>
        <w:tabs>
          <w:tab w:val="left" w:pos="851"/>
        </w:tabs>
        <w:jc w:val="both"/>
        <w:rPr>
          <w:rFonts w:ascii="Arial Narrow" w:hAnsi="Arial Narrow" w:cs="Arial"/>
        </w:rPr>
      </w:pPr>
      <w:r w:rsidRPr="00955121">
        <w:rPr>
          <w:rFonts w:ascii="Arial Narrow" w:hAnsi="Arial Narrow" w:cs="Arial"/>
          <w:i/>
          <w:sz w:val="18"/>
          <w:szCs w:val="18"/>
        </w:rPr>
        <w:t xml:space="preserve">(Le signataire doit avoir le pouvoir d’engager </w:t>
      </w:r>
      <w:r w:rsidR="008B2A38" w:rsidRPr="00955121">
        <w:rPr>
          <w:rFonts w:ascii="Arial Narrow" w:hAnsi="Arial Narrow" w:cs="Arial"/>
          <w:i/>
          <w:sz w:val="18"/>
          <w:szCs w:val="18"/>
        </w:rPr>
        <w:t>l’acheteur</w:t>
      </w:r>
      <w:r w:rsidRPr="00955121">
        <w:rPr>
          <w:rFonts w:ascii="Arial Narrow" w:hAnsi="Arial Narrow" w:cs="Arial"/>
          <w:i/>
          <w:sz w:val="18"/>
          <w:szCs w:val="18"/>
        </w:rPr>
        <w:t xml:space="preserve"> qu’il représente.)</w:t>
      </w:r>
    </w:p>
    <w:p w:rsidR="009B1CD0" w:rsidRPr="00955121" w:rsidRDefault="009B1CD0" w:rsidP="0083205E">
      <w:pPr>
        <w:tabs>
          <w:tab w:val="left" w:pos="851"/>
        </w:tabs>
        <w:jc w:val="both"/>
        <w:rPr>
          <w:rFonts w:ascii="Arial Narrow" w:hAnsi="Arial Narrow" w:cs="Arial"/>
        </w:rPr>
      </w:pPr>
    </w:p>
    <w:p w:rsidR="005E0074" w:rsidRPr="00955121" w:rsidRDefault="005E0074" w:rsidP="005E0074">
      <w:pPr>
        <w:spacing w:before="240"/>
        <w:jc w:val="center"/>
        <w:rPr>
          <w:rFonts w:ascii="Arial Narrow" w:hAnsi="Arial Narrow" w:cs="Arial"/>
          <w:b/>
          <w:sz w:val="24"/>
        </w:rPr>
      </w:pPr>
      <w:r w:rsidRPr="00955121">
        <w:rPr>
          <w:rFonts w:ascii="Arial Narrow" w:hAnsi="Arial Narrow" w:cs="Arial"/>
          <w:b/>
          <w:sz w:val="24"/>
        </w:rPr>
        <w:t>La Déléguée régionale de la délégation régionale Île-de-France - Villejuif</w:t>
      </w:r>
      <w:r w:rsidRPr="00955121">
        <w:rPr>
          <w:rFonts w:ascii="Arial Narrow" w:hAnsi="Arial Narrow" w:cs="Arial"/>
          <w:b/>
          <w:color w:val="002060"/>
          <w:sz w:val="24"/>
        </w:rPr>
        <w:t xml:space="preserve"> </w:t>
      </w:r>
      <w:r w:rsidRPr="00955121">
        <w:rPr>
          <w:rFonts w:ascii="Arial Narrow" w:hAnsi="Arial Narrow" w:cs="Arial"/>
          <w:b/>
          <w:sz w:val="24"/>
        </w:rPr>
        <w:t>du CNRS</w:t>
      </w:r>
    </w:p>
    <w:p w:rsidR="009B1CD0" w:rsidRPr="00955121" w:rsidRDefault="009B1CD0" w:rsidP="009B45B9">
      <w:pPr>
        <w:tabs>
          <w:tab w:val="left" w:pos="851"/>
        </w:tabs>
        <w:jc w:val="both"/>
        <w:rPr>
          <w:rFonts w:ascii="Arial Narrow" w:hAnsi="Arial Narrow" w:cs="Arial"/>
        </w:rPr>
      </w:pPr>
    </w:p>
    <w:p w:rsidR="009B1CD0" w:rsidRPr="00955121" w:rsidRDefault="009B1CD0" w:rsidP="008B21C5">
      <w:pPr>
        <w:pStyle w:val="Titre2"/>
        <w:rPr>
          <w:rFonts w:ascii="Arial Narrow" w:hAnsi="Arial Narrow" w:cs="Arial"/>
        </w:rPr>
      </w:pPr>
    </w:p>
    <w:p w:rsidR="009B1CD0" w:rsidRPr="00955121" w:rsidRDefault="009B1CD0" w:rsidP="008B21C5">
      <w:pPr>
        <w:pStyle w:val="Titre2"/>
        <w:rPr>
          <w:rFonts w:ascii="Arial Narrow" w:hAnsi="Arial Narrow" w:cs="Arial"/>
          <w:i/>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spacing w:val="-10"/>
        </w:rPr>
        <w:t xml:space="preserve"> </w:t>
      </w:r>
      <w:r w:rsidRPr="00955121">
        <w:rPr>
          <w:rFonts w:ascii="Arial Narrow" w:hAnsi="Arial Narrow" w:cs="Arial"/>
        </w:rPr>
        <w:t xml:space="preserve">Personne habilitée à donner les renseignements </w:t>
      </w:r>
      <w:r w:rsidR="009D661E" w:rsidRPr="00955121">
        <w:rPr>
          <w:rFonts w:ascii="Arial Narrow" w:hAnsi="Arial Narrow" w:cs="Arial"/>
        </w:rPr>
        <w:t>prévus à l’</w:t>
      </w:r>
      <w:hyperlink r:id="rId14" w:history="1">
        <w:r w:rsidR="009D661E" w:rsidRPr="00955121">
          <w:rPr>
            <w:rStyle w:val="Lienhypertexte"/>
            <w:rFonts w:ascii="Arial Narrow" w:hAnsi="Arial Narrow" w:cs="Arial"/>
          </w:rPr>
          <w:t>article R. 2191-59</w:t>
        </w:r>
      </w:hyperlink>
      <w:r w:rsidR="009D661E" w:rsidRPr="00955121">
        <w:rPr>
          <w:rFonts w:ascii="Arial Narrow" w:hAnsi="Arial Narrow" w:cs="Arial"/>
        </w:rPr>
        <w:t xml:space="preserve"> du code de la commande publique, auquel renvoie l’</w:t>
      </w:r>
      <w:hyperlink r:id="rId15" w:history="1">
        <w:r w:rsidR="009D661E" w:rsidRPr="00955121">
          <w:rPr>
            <w:rStyle w:val="Lienhypertexte"/>
            <w:rFonts w:ascii="Arial Narrow" w:hAnsi="Arial Narrow" w:cs="Arial"/>
          </w:rPr>
          <w:t>article R. 2391-28</w:t>
        </w:r>
      </w:hyperlink>
      <w:r w:rsidR="009D661E" w:rsidRPr="00955121">
        <w:rPr>
          <w:rFonts w:ascii="Arial Narrow" w:hAnsi="Arial Narrow" w:cs="Arial"/>
        </w:rPr>
        <w:t xml:space="preserve"> du même code</w:t>
      </w:r>
      <w:r w:rsidR="003A7270" w:rsidRPr="00955121" w:rsidDel="003A7270">
        <w:rPr>
          <w:rFonts w:ascii="Arial Narrow" w:hAnsi="Arial Narrow" w:cs="Arial"/>
        </w:rPr>
        <w:t xml:space="preserve"> </w:t>
      </w:r>
      <w:r w:rsidRPr="00955121">
        <w:rPr>
          <w:rFonts w:ascii="Arial Narrow" w:hAnsi="Arial Narrow" w:cs="Arial"/>
        </w:rPr>
        <w:t>(nantissements ou cessions de créances)</w:t>
      </w:r>
    </w:p>
    <w:p w:rsidR="009B1CD0" w:rsidRPr="00955121" w:rsidRDefault="009B1CD0" w:rsidP="009B45B9">
      <w:pPr>
        <w:tabs>
          <w:tab w:val="left" w:pos="851"/>
        </w:tabs>
        <w:jc w:val="both"/>
        <w:rPr>
          <w:rFonts w:ascii="Arial Narrow" w:hAnsi="Arial Narrow" w:cs="Arial"/>
        </w:rPr>
      </w:pPr>
      <w:r w:rsidRPr="00955121">
        <w:rPr>
          <w:rFonts w:ascii="Arial Narrow" w:hAnsi="Arial Narrow" w:cs="Arial"/>
          <w:i/>
          <w:sz w:val="18"/>
          <w:szCs w:val="18"/>
        </w:rPr>
        <w:t>(Indiquer l’identité de la personne, ses adresses postale et électronique, ses numéros de téléphone et de télécopie.)</w:t>
      </w:r>
    </w:p>
    <w:p w:rsidR="009B1CD0" w:rsidRPr="00955121" w:rsidRDefault="009B1CD0" w:rsidP="009B45B9">
      <w:pPr>
        <w:tabs>
          <w:tab w:val="left" w:pos="851"/>
        </w:tabs>
        <w:jc w:val="both"/>
        <w:rPr>
          <w:rFonts w:ascii="Arial Narrow" w:hAnsi="Arial Narrow" w:cs="Arial"/>
        </w:rPr>
      </w:pPr>
    </w:p>
    <w:p w:rsidR="00D23482" w:rsidRPr="00955121" w:rsidRDefault="00F21739" w:rsidP="00D23482">
      <w:pPr>
        <w:spacing w:before="240"/>
        <w:jc w:val="center"/>
        <w:rPr>
          <w:rFonts w:ascii="Arial Narrow" w:hAnsi="Arial Narrow" w:cs="Arial"/>
          <w:b/>
          <w:sz w:val="24"/>
        </w:rPr>
      </w:pPr>
      <w:r w:rsidRPr="00955121">
        <w:rPr>
          <w:rFonts w:ascii="Arial Narrow" w:hAnsi="Arial Narrow" w:cs="Arial"/>
          <w:b/>
          <w:sz w:val="24"/>
        </w:rPr>
        <w:t xml:space="preserve">La Déléguée régionale de la délégation </w:t>
      </w:r>
      <w:r w:rsidR="00D23482" w:rsidRPr="00955121">
        <w:rPr>
          <w:rFonts w:ascii="Arial Narrow" w:hAnsi="Arial Narrow" w:cs="Arial"/>
          <w:b/>
          <w:sz w:val="24"/>
        </w:rPr>
        <w:t xml:space="preserve">régionale </w:t>
      </w:r>
      <w:r w:rsidRPr="00955121">
        <w:rPr>
          <w:rFonts w:ascii="Arial Narrow" w:hAnsi="Arial Narrow" w:cs="Arial"/>
          <w:b/>
          <w:sz w:val="24"/>
        </w:rPr>
        <w:t>Île-de-France-Villejuif du CNRS</w:t>
      </w:r>
    </w:p>
    <w:p w:rsidR="009B1CD0" w:rsidRPr="00955121" w:rsidRDefault="009B1CD0" w:rsidP="009B45B9">
      <w:pPr>
        <w:tabs>
          <w:tab w:val="left" w:pos="851"/>
        </w:tabs>
        <w:jc w:val="both"/>
        <w:rPr>
          <w:rFonts w:ascii="Arial Narrow" w:hAnsi="Arial Narrow" w:cs="Arial"/>
        </w:rPr>
      </w:pPr>
    </w:p>
    <w:p w:rsidR="009B1CD0" w:rsidRPr="00955121" w:rsidRDefault="009B1CD0" w:rsidP="009B45B9">
      <w:pPr>
        <w:pStyle w:val="fcase2metab"/>
        <w:ind w:left="0" w:firstLine="0"/>
        <w:rPr>
          <w:rFonts w:ascii="Arial Narrow" w:hAnsi="Arial Narrow" w:cs="Arial"/>
        </w:rPr>
      </w:pPr>
    </w:p>
    <w:p w:rsidR="009B1CD0" w:rsidRPr="00955121" w:rsidRDefault="000C5537" w:rsidP="008B21C5">
      <w:pPr>
        <w:pStyle w:val="Titre2"/>
        <w:rPr>
          <w:rFonts w:ascii="Arial Narrow" w:hAnsi="Arial Narrow" w:cs="Arial"/>
          <w:i/>
          <w:iCs/>
          <w:sz w:val="18"/>
          <w:szCs w:val="18"/>
        </w:rPr>
      </w:pPr>
      <w:r w:rsidRPr="00955121">
        <w:rPr>
          <w:rFonts w:ascii="Arial Narrow" w:eastAsia="Wingdings" w:hAnsi="Arial Narrow" w:cs="Wingdings"/>
          <w:b w:val="0"/>
          <w:color w:val="66CCFF"/>
          <w:spacing w:val="-10"/>
        </w:rPr>
        <w:t></w:t>
      </w:r>
      <w:r w:rsidRPr="00955121">
        <w:rPr>
          <w:rFonts w:ascii="Arial Narrow" w:eastAsia="Arial" w:hAnsi="Arial Narrow" w:cs="Arial"/>
          <w:b w:val="0"/>
          <w:spacing w:val="-10"/>
        </w:rPr>
        <w:t xml:space="preserve"> Désignation</w:t>
      </w:r>
      <w:r w:rsidR="009B1CD0" w:rsidRPr="00955121">
        <w:rPr>
          <w:rFonts w:ascii="Arial Narrow" w:hAnsi="Arial Narrow" w:cs="Arial"/>
        </w:rPr>
        <w:t>, adresse, numéro de téléphone du comptable assignataire</w:t>
      </w:r>
    </w:p>
    <w:p w:rsidR="009B1CD0" w:rsidRPr="00955121" w:rsidRDefault="009B1CD0" w:rsidP="008B21C5">
      <w:pPr>
        <w:pStyle w:val="Titre2"/>
        <w:rPr>
          <w:rFonts w:ascii="Arial Narrow" w:hAnsi="Arial Narrow" w:cs="Arial"/>
        </w:rPr>
      </w:pPr>
      <w:r w:rsidRPr="00955121">
        <w:rPr>
          <w:rFonts w:ascii="Arial Narrow" w:hAnsi="Arial Narrow" w:cs="Arial"/>
          <w:i/>
          <w:iCs/>
          <w:sz w:val="18"/>
          <w:szCs w:val="18"/>
        </w:rPr>
        <w:t>(Joindre une annexe récapitulative en cas de pluralité de comptables.)</w:t>
      </w:r>
    </w:p>
    <w:p w:rsidR="009B1CD0" w:rsidRPr="00955121" w:rsidRDefault="009B1CD0" w:rsidP="009B45B9">
      <w:pPr>
        <w:pStyle w:val="fcase2metab"/>
        <w:rPr>
          <w:rFonts w:ascii="Arial Narrow" w:hAnsi="Arial Narrow" w:cs="Arial"/>
        </w:rPr>
      </w:pPr>
    </w:p>
    <w:p w:rsidR="001C40C0" w:rsidRPr="00955121" w:rsidRDefault="00D23482" w:rsidP="00955121">
      <w:pPr>
        <w:spacing w:before="240"/>
        <w:jc w:val="center"/>
        <w:rPr>
          <w:rFonts w:ascii="Arial Narrow" w:hAnsi="Arial Narrow" w:cs="Arial"/>
        </w:rPr>
      </w:pPr>
      <w:r w:rsidRPr="00955121">
        <w:rPr>
          <w:rFonts w:ascii="Arial Narrow" w:hAnsi="Arial Narrow" w:cs="Arial"/>
          <w:b/>
          <w:sz w:val="24"/>
        </w:rPr>
        <w:t xml:space="preserve">Le Comptable assignataire chargé du paiement est l’agent comptable secondaire </w:t>
      </w:r>
      <w:r w:rsidR="00955121" w:rsidRPr="00955121">
        <w:rPr>
          <w:rFonts w:ascii="Arial Narrow" w:hAnsi="Arial Narrow" w:cs="Arial"/>
          <w:b/>
          <w:sz w:val="24"/>
        </w:rPr>
        <w:t>de la délégation régionale Île-de-France-Villejuif du CNRS</w:t>
      </w:r>
    </w:p>
    <w:p w:rsidR="009B1CD0" w:rsidRPr="00955121" w:rsidRDefault="009B1CD0" w:rsidP="009B45B9">
      <w:pPr>
        <w:pStyle w:val="fcase2metab"/>
        <w:ind w:left="0" w:firstLine="0"/>
        <w:rPr>
          <w:rFonts w:ascii="Arial Narrow" w:hAnsi="Arial Narrow" w:cs="Arial"/>
        </w:rPr>
      </w:pPr>
    </w:p>
    <w:p w:rsidR="009B1CD0" w:rsidRPr="00955121" w:rsidRDefault="009B1CD0" w:rsidP="009B45B9">
      <w:pPr>
        <w:pStyle w:val="fcase2metab"/>
        <w:ind w:left="0" w:firstLine="0"/>
        <w:rPr>
          <w:rFonts w:ascii="Arial Narrow" w:hAnsi="Arial Narrow" w:cs="Arial"/>
        </w:rPr>
      </w:pPr>
    </w:p>
    <w:p w:rsidR="009B1CD0" w:rsidRPr="00955121" w:rsidRDefault="000C5537" w:rsidP="008B21C5">
      <w:pPr>
        <w:pStyle w:val="fcase2metab"/>
        <w:outlineLvl w:val="1"/>
        <w:rPr>
          <w:rFonts w:ascii="Arial Narrow" w:hAnsi="Arial Narrow" w:cs="Arial"/>
        </w:rPr>
      </w:pPr>
      <w:r w:rsidRPr="00955121">
        <w:rPr>
          <w:rFonts w:ascii="Arial Narrow" w:eastAsia="Wingdings" w:hAnsi="Arial Narrow" w:cs="Wingdings"/>
          <w:b/>
          <w:color w:val="66CCFF"/>
          <w:spacing w:val="-10"/>
        </w:rPr>
        <w:t></w:t>
      </w:r>
      <w:r w:rsidRPr="00955121">
        <w:rPr>
          <w:rFonts w:ascii="Arial Narrow" w:eastAsia="Arial" w:hAnsi="Arial Narrow" w:cs="Arial"/>
          <w:b/>
        </w:rPr>
        <w:t xml:space="preserve"> Imputation</w:t>
      </w:r>
      <w:r w:rsidR="009B1CD0" w:rsidRPr="00955121">
        <w:rPr>
          <w:rFonts w:ascii="Arial Narrow" w:hAnsi="Arial Narrow" w:cs="Arial"/>
        </w:rPr>
        <w:t xml:space="preserve"> budgétaire</w:t>
      </w:r>
    </w:p>
    <w:p w:rsidR="0079785C" w:rsidRPr="00955121" w:rsidRDefault="0079785C" w:rsidP="009B45B9">
      <w:pPr>
        <w:pStyle w:val="fcase2metab"/>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 w:val="left" w:pos="3402"/>
          <w:tab w:val="left" w:pos="6237"/>
          <w:tab w:val="left" w:pos="9072"/>
        </w:tabs>
        <w:jc w:val="both"/>
        <w:rPr>
          <w:rFonts w:ascii="Arial Narrow" w:hAnsi="Arial Narrow" w:cs="Arial"/>
          <w:i/>
          <w:sz w:val="18"/>
          <w:szCs w:val="18"/>
        </w:rPr>
      </w:pPr>
      <w:r w:rsidRPr="00955121">
        <w:rPr>
          <w:rFonts w:ascii="Arial Narrow" w:hAnsi="Arial Narrow" w:cs="Arial"/>
          <w:b/>
          <w:caps/>
        </w:rPr>
        <w:t>P</w:t>
      </w:r>
      <w:r w:rsidRPr="00955121">
        <w:rPr>
          <w:rFonts w:ascii="Arial Narrow" w:hAnsi="Arial Narrow" w:cs="Arial"/>
          <w:b/>
        </w:rPr>
        <w:t>our l</w:t>
      </w:r>
      <w:r w:rsidRPr="00955121">
        <w:rPr>
          <w:rFonts w:ascii="Arial Narrow" w:hAnsi="Arial Narrow" w:cs="Arial"/>
          <w:b/>
          <w:caps/>
        </w:rPr>
        <w:t>’</w:t>
      </w:r>
      <w:r w:rsidR="008B2A38" w:rsidRPr="00955121">
        <w:rPr>
          <w:rFonts w:ascii="Arial Narrow" w:hAnsi="Arial Narrow" w:cs="Arial"/>
          <w:b/>
          <w:caps/>
        </w:rPr>
        <w:t>É</w:t>
      </w:r>
      <w:r w:rsidR="008B2A38" w:rsidRPr="00955121">
        <w:rPr>
          <w:rFonts w:ascii="Arial Narrow" w:hAnsi="Arial Narrow" w:cs="Arial"/>
          <w:b/>
        </w:rPr>
        <w:t>tat</w:t>
      </w:r>
      <w:r w:rsidRPr="00955121">
        <w:rPr>
          <w:rFonts w:ascii="Arial Narrow" w:hAnsi="Arial Narrow" w:cs="Arial"/>
          <w:b/>
        </w:rPr>
        <w:t xml:space="preserve"> et ses établissements :</w:t>
      </w:r>
    </w:p>
    <w:p w:rsidR="009B1CD0" w:rsidRPr="00955121" w:rsidRDefault="009B1CD0" w:rsidP="009B45B9">
      <w:pPr>
        <w:tabs>
          <w:tab w:val="left" w:pos="851"/>
          <w:tab w:val="left" w:pos="3402"/>
          <w:tab w:val="left" w:pos="6237"/>
          <w:tab w:val="left" w:pos="9072"/>
        </w:tabs>
        <w:jc w:val="both"/>
        <w:rPr>
          <w:rFonts w:ascii="Arial Narrow" w:hAnsi="Arial Narrow" w:cs="Arial"/>
        </w:rPr>
      </w:pPr>
      <w:r w:rsidRPr="00955121">
        <w:rPr>
          <w:rFonts w:ascii="Arial Narrow" w:hAnsi="Arial Narrow" w:cs="Arial"/>
          <w:i/>
          <w:sz w:val="18"/>
          <w:szCs w:val="18"/>
        </w:rPr>
        <w:t>(Visa ou avis de l’autorité chargée du contrôle financier.)</w:t>
      </w: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1C40C0" w:rsidRPr="00955121" w:rsidRDefault="001C40C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s>
        <w:rPr>
          <w:rFonts w:ascii="Arial Narrow" w:hAnsi="Arial Narrow" w:cs="Arial"/>
        </w:rPr>
      </w:pPr>
    </w:p>
    <w:p w:rsidR="009B1CD0" w:rsidRPr="00955121" w:rsidRDefault="009B1CD0" w:rsidP="009B45B9">
      <w:pPr>
        <w:tabs>
          <w:tab w:val="left" w:pos="851"/>
          <w:tab w:val="left" w:pos="5245"/>
          <w:tab w:val="left" w:pos="7371"/>
          <w:tab w:val="left" w:pos="7655"/>
        </w:tabs>
        <w:jc w:val="both"/>
        <w:rPr>
          <w:rFonts w:ascii="Arial Narrow" w:hAnsi="Arial Narrow"/>
        </w:rPr>
      </w:pPr>
      <w:r w:rsidRPr="00955121">
        <w:rPr>
          <w:rFonts w:ascii="Arial Narrow" w:hAnsi="Arial Narrow" w:cs="Arial"/>
        </w:rPr>
        <w:tab/>
        <w:t>A : …………………</w:t>
      </w:r>
      <w:r w:rsidR="00955121" w:rsidRPr="00955121">
        <w:rPr>
          <w:rFonts w:ascii="Arial Narrow" w:hAnsi="Arial Narrow" w:cs="Arial"/>
        </w:rPr>
        <w:t>…,</w:t>
      </w:r>
      <w:r w:rsidRPr="00955121">
        <w:rPr>
          <w:rFonts w:ascii="Arial Narrow" w:hAnsi="Arial Narrow" w:cs="Arial"/>
        </w:rPr>
        <w:t xml:space="preserve"> le …………………</w:t>
      </w: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rPr>
          <w:rFonts w:ascii="Arial Narrow" w:hAnsi="Arial Narrow"/>
        </w:rPr>
      </w:pPr>
    </w:p>
    <w:p w:rsidR="009B1CD0" w:rsidRPr="00955121" w:rsidRDefault="009B1CD0" w:rsidP="009B45B9">
      <w:pPr>
        <w:tabs>
          <w:tab w:val="left" w:pos="851"/>
        </w:tabs>
        <w:ind w:left="6804"/>
        <w:jc w:val="both"/>
        <w:rPr>
          <w:rFonts w:ascii="Arial Narrow" w:hAnsi="Arial Narrow" w:cs="Arial"/>
          <w:i/>
          <w:sz w:val="18"/>
          <w:szCs w:val="18"/>
        </w:rPr>
      </w:pPr>
      <w:r w:rsidRPr="00955121">
        <w:rPr>
          <w:rFonts w:ascii="Arial Narrow" w:hAnsi="Arial Narrow" w:cs="Arial"/>
        </w:rPr>
        <w:t>Signature</w:t>
      </w:r>
    </w:p>
    <w:p w:rsidR="009B1CD0" w:rsidRPr="00955121" w:rsidRDefault="009B1CD0" w:rsidP="009B45B9">
      <w:pPr>
        <w:tabs>
          <w:tab w:val="left" w:pos="851"/>
        </w:tabs>
        <w:ind w:left="4820"/>
        <w:jc w:val="center"/>
        <w:rPr>
          <w:rFonts w:ascii="Arial Narrow" w:hAnsi="Arial Narrow"/>
        </w:rPr>
      </w:pPr>
      <w:r w:rsidRPr="00955121">
        <w:rPr>
          <w:rFonts w:ascii="Arial Narrow" w:hAnsi="Arial Narrow" w:cs="Arial"/>
          <w:i/>
          <w:sz w:val="18"/>
          <w:szCs w:val="18"/>
        </w:rPr>
        <w:t>(</w:t>
      </w:r>
      <w:r w:rsidR="00955121" w:rsidRPr="00955121">
        <w:rPr>
          <w:rFonts w:ascii="Arial Narrow" w:hAnsi="Arial Narrow" w:cs="Arial"/>
          <w:i/>
          <w:sz w:val="18"/>
          <w:szCs w:val="18"/>
        </w:rPr>
        <w:t>Représentant</w:t>
      </w:r>
      <w:r w:rsidRPr="00955121">
        <w:rPr>
          <w:rFonts w:ascii="Arial Narrow" w:hAnsi="Arial Narrow" w:cs="Arial"/>
          <w:i/>
          <w:sz w:val="18"/>
          <w:szCs w:val="18"/>
        </w:rPr>
        <w:t xml:space="preserve"> </w:t>
      </w:r>
      <w:r w:rsidR="0021527A" w:rsidRPr="00955121">
        <w:rPr>
          <w:rFonts w:ascii="Arial Narrow" w:hAnsi="Arial Narrow" w:cs="Arial"/>
          <w:i/>
          <w:sz w:val="18"/>
          <w:szCs w:val="18"/>
        </w:rPr>
        <w:t>de l’acheteur</w:t>
      </w:r>
      <w:r w:rsidRPr="00955121">
        <w:rPr>
          <w:rFonts w:ascii="Arial Narrow" w:hAnsi="Arial Narrow" w:cs="Arial"/>
          <w:i/>
          <w:sz w:val="18"/>
          <w:szCs w:val="18"/>
        </w:rPr>
        <w:t xml:space="preserve"> habilité à signer le marché </w:t>
      </w:r>
      <w:r w:rsidR="00930A5C" w:rsidRPr="00955121">
        <w:rPr>
          <w:rFonts w:ascii="Arial Narrow" w:hAnsi="Arial Narrow" w:cs="Arial"/>
          <w:i/>
          <w:sz w:val="18"/>
          <w:szCs w:val="18"/>
        </w:rPr>
        <w:t>public</w:t>
      </w:r>
      <w:r w:rsidRPr="00955121">
        <w:rPr>
          <w:rFonts w:ascii="Arial Narrow" w:hAnsi="Arial Narrow" w:cs="Arial"/>
          <w:i/>
          <w:sz w:val="18"/>
          <w:szCs w:val="18"/>
        </w:rPr>
        <w:t>)</w:t>
      </w:r>
    </w:p>
    <w:p w:rsidR="009B1CD0" w:rsidRPr="00955121" w:rsidRDefault="009B1CD0" w:rsidP="009B45B9">
      <w:pPr>
        <w:tabs>
          <w:tab w:val="left" w:pos="851"/>
        </w:tabs>
        <w:jc w:val="both"/>
        <w:rPr>
          <w:rFonts w:ascii="Arial Narrow" w:hAnsi="Arial Narrow"/>
        </w:rPr>
      </w:pPr>
    </w:p>
    <w:p w:rsidR="009B1CD0" w:rsidRPr="00955121" w:rsidRDefault="009B1CD0" w:rsidP="009B45B9">
      <w:pPr>
        <w:tabs>
          <w:tab w:val="left" w:pos="851"/>
        </w:tabs>
        <w:jc w:val="both"/>
        <w:rPr>
          <w:rFonts w:ascii="Arial Narrow" w:hAnsi="Arial Narrow"/>
        </w:rPr>
      </w:pPr>
    </w:p>
    <w:p w:rsidR="009B1CD0" w:rsidRPr="00955121" w:rsidRDefault="009B1CD0"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2C2CA3" w:rsidRPr="00955121" w:rsidRDefault="002C2CA3" w:rsidP="009B45B9">
      <w:pPr>
        <w:tabs>
          <w:tab w:val="left" w:pos="851"/>
        </w:tabs>
        <w:jc w:val="both"/>
        <w:rPr>
          <w:rFonts w:ascii="Arial Narrow" w:hAnsi="Arial Narrow"/>
        </w:rPr>
      </w:pPr>
    </w:p>
    <w:p w:rsidR="008B2A38" w:rsidRPr="00955121" w:rsidRDefault="008B2A38" w:rsidP="009B45B9">
      <w:pPr>
        <w:tabs>
          <w:tab w:val="left" w:pos="851"/>
        </w:tabs>
        <w:jc w:val="both"/>
        <w:rPr>
          <w:rFonts w:ascii="Arial Narrow" w:hAnsi="Arial Narrow"/>
        </w:rPr>
      </w:pPr>
    </w:p>
    <w:p w:rsidR="001C40C0" w:rsidRPr="00955121" w:rsidRDefault="001C40C0" w:rsidP="009B45B9">
      <w:pPr>
        <w:tabs>
          <w:tab w:val="left" w:pos="851"/>
        </w:tabs>
        <w:rPr>
          <w:rFonts w:ascii="Arial Narrow" w:hAnsi="Arial Narrow" w:cs="Arial"/>
        </w:rPr>
      </w:pPr>
    </w:p>
    <w:sectPr w:rsidR="001C40C0" w:rsidRPr="0095512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A2B" w:rsidRDefault="00461A2B">
      <w:r>
        <w:separator/>
      </w:r>
    </w:p>
  </w:endnote>
  <w:endnote w:type="continuationSeparator" w:id="0">
    <w:p w:rsidR="00461A2B" w:rsidRDefault="00461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323CA7" w:rsidP="00443FB7">
          <w:pPr>
            <w:jc w:val="center"/>
            <w:rPr>
              <w:rFonts w:ascii="Arial" w:hAnsi="Arial" w:cs="Arial"/>
              <w:b/>
            </w:rPr>
          </w:pPr>
          <w:r w:rsidRPr="00323CA7">
            <w:rPr>
              <w:rFonts w:ascii="Arial" w:hAnsi="Arial" w:cs="Arial"/>
              <w:b/>
              <w:i/>
            </w:rPr>
            <w:t>IFSeM_2025_21</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B628A">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B628A">
            <w:rPr>
              <w:rStyle w:val="Numrodepage"/>
              <w:rFonts w:cs="Arial"/>
              <w:b/>
              <w:noProof/>
            </w:rPr>
            <w:t>5</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A2B" w:rsidRDefault="00461A2B">
      <w:r>
        <w:separator/>
      </w:r>
    </w:p>
  </w:footnote>
  <w:footnote w:type="continuationSeparator" w:id="0">
    <w:p w:rsidR="00461A2B" w:rsidRDefault="00461A2B">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E811BA"/>
    <w:multiLevelType w:val="hybridMultilevel"/>
    <w:tmpl w:val="871236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A1B29D0"/>
    <w:multiLevelType w:val="hybridMultilevel"/>
    <w:tmpl w:val="F156224E"/>
    <w:lvl w:ilvl="0" w:tplc="B92658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4"/>
  </w:num>
  <w:num w:numId="6">
    <w:abstractNumId w:val="7"/>
  </w:num>
  <w:num w:numId="7">
    <w:abstractNumId w:val="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C5537"/>
    <w:rsid w:val="000E0020"/>
    <w:rsid w:val="000F166B"/>
    <w:rsid w:val="0015493E"/>
    <w:rsid w:val="00156924"/>
    <w:rsid w:val="00166B56"/>
    <w:rsid w:val="00174505"/>
    <w:rsid w:val="001C40C0"/>
    <w:rsid w:val="001C733C"/>
    <w:rsid w:val="0021527A"/>
    <w:rsid w:val="0021797C"/>
    <w:rsid w:val="00225A1A"/>
    <w:rsid w:val="00227499"/>
    <w:rsid w:val="002904AF"/>
    <w:rsid w:val="002C2CA3"/>
    <w:rsid w:val="002C4B3E"/>
    <w:rsid w:val="002C79D6"/>
    <w:rsid w:val="002E56C1"/>
    <w:rsid w:val="00323CA7"/>
    <w:rsid w:val="00332B12"/>
    <w:rsid w:val="00342E4F"/>
    <w:rsid w:val="00354C04"/>
    <w:rsid w:val="00382934"/>
    <w:rsid w:val="00385E76"/>
    <w:rsid w:val="003A7270"/>
    <w:rsid w:val="003D3727"/>
    <w:rsid w:val="003D55C2"/>
    <w:rsid w:val="004348AD"/>
    <w:rsid w:val="0043706E"/>
    <w:rsid w:val="00443FB7"/>
    <w:rsid w:val="0044597F"/>
    <w:rsid w:val="00461A2B"/>
    <w:rsid w:val="004A7169"/>
    <w:rsid w:val="004C5755"/>
    <w:rsid w:val="004E75A6"/>
    <w:rsid w:val="00514DAF"/>
    <w:rsid w:val="00532EC7"/>
    <w:rsid w:val="00541CA3"/>
    <w:rsid w:val="005546A9"/>
    <w:rsid w:val="005824AE"/>
    <w:rsid w:val="005846FB"/>
    <w:rsid w:val="005A05C1"/>
    <w:rsid w:val="005A4A3B"/>
    <w:rsid w:val="005A4CB5"/>
    <w:rsid w:val="005B2316"/>
    <w:rsid w:val="005C4029"/>
    <w:rsid w:val="005E0074"/>
    <w:rsid w:val="005F0DCE"/>
    <w:rsid w:val="00602F32"/>
    <w:rsid w:val="0061068C"/>
    <w:rsid w:val="0064560F"/>
    <w:rsid w:val="00660727"/>
    <w:rsid w:val="00662A86"/>
    <w:rsid w:val="006A37B0"/>
    <w:rsid w:val="006B39EB"/>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93179"/>
    <w:rsid w:val="008B21C5"/>
    <w:rsid w:val="008B2A38"/>
    <w:rsid w:val="008C52A4"/>
    <w:rsid w:val="00930A5C"/>
    <w:rsid w:val="00934503"/>
    <w:rsid w:val="00955121"/>
    <w:rsid w:val="00972598"/>
    <w:rsid w:val="009831C2"/>
    <w:rsid w:val="00983FF3"/>
    <w:rsid w:val="009B1CD0"/>
    <w:rsid w:val="009B45B9"/>
    <w:rsid w:val="009C4738"/>
    <w:rsid w:val="009D661E"/>
    <w:rsid w:val="00A34D04"/>
    <w:rsid w:val="00AA4928"/>
    <w:rsid w:val="00AE7831"/>
    <w:rsid w:val="00B02608"/>
    <w:rsid w:val="00B0289C"/>
    <w:rsid w:val="00B054DA"/>
    <w:rsid w:val="00B87564"/>
    <w:rsid w:val="00BA44E5"/>
    <w:rsid w:val="00BB628A"/>
    <w:rsid w:val="00BD767E"/>
    <w:rsid w:val="00BE6078"/>
    <w:rsid w:val="00C23457"/>
    <w:rsid w:val="00C23B51"/>
    <w:rsid w:val="00C630AD"/>
    <w:rsid w:val="00C83930"/>
    <w:rsid w:val="00C840B7"/>
    <w:rsid w:val="00C91060"/>
    <w:rsid w:val="00C911FE"/>
    <w:rsid w:val="00CC16F8"/>
    <w:rsid w:val="00CD185D"/>
    <w:rsid w:val="00CD46CC"/>
    <w:rsid w:val="00CE67FD"/>
    <w:rsid w:val="00CE7D7C"/>
    <w:rsid w:val="00D23482"/>
    <w:rsid w:val="00D26AD2"/>
    <w:rsid w:val="00D337D7"/>
    <w:rsid w:val="00D412FD"/>
    <w:rsid w:val="00D46BC7"/>
    <w:rsid w:val="00D665B3"/>
    <w:rsid w:val="00D81F52"/>
    <w:rsid w:val="00D90A00"/>
    <w:rsid w:val="00E20DB0"/>
    <w:rsid w:val="00E47798"/>
    <w:rsid w:val="00E53842"/>
    <w:rsid w:val="00E74C76"/>
    <w:rsid w:val="00E96FF6"/>
    <w:rsid w:val="00EE573C"/>
    <w:rsid w:val="00F21739"/>
    <w:rsid w:val="00F363EB"/>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0CC984"/>
  <w15:chartTrackingRefBased/>
  <w15:docId w15:val="{9FB5D3F8-1294-4400-BB56-ECF4E1FE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12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95512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34758387">
      <w:bodyDiv w:val="1"/>
      <w:marLeft w:val="0"/>
      <w:marRight w:val="0"/>
      <w:marTop w:val="0"/>
      <w:marBottom w:val="0"/>
      <w:divBdr>
        <w:top w:val="none" w:sz="0" w:space="0" w:color="auto"/>
        <w:left w:val="none" w:sz="0" w:space="0" w:color="auto"/>
        <w:bottom w:val="none" w:sz="0" w:space="0" w:color="auto"/>
        <w:right w:val="none" w:sz="0" w:space="0" w:color="auto"/>
      </w:divBdr>
    </w:div>
    <w:div w:id="1700665744">
      <w:bodyDiv w:val="1"/>
      <w:marLeft w:val="0"/>
      <w:marRight w:val="0"/>
      <w:marTop w:val="0"/>
      <w:marBottom w:val="0"/>
      <w:divBdr>
        <w:top w:val="none" w:sz="0" w:space="0" w:color="auto"/>
        <w:left w:val="none" w:sz="0" w:space="0" w:color="auto"/>
        <w:bottom w:val="none" w:sz="0" w:space="0" w:color="auto"/>
        <w:right w:val="none" w:sz="0" w:space="0" w:color="auto"/>
      </w:divBdr>
    </w:div>
    <w:div w:id="192205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E574-2878-4494-B4FD-CB31CD91A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1458</Words>
  <Characters>8022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9462</CharactersWithSpaces>
  <SharedDoc>false</SharedDoc>
  <HLinks>
    <vt:vector size="36" baseType="variant">
      <vt:variant>
        <vt:i4>7602259</vt:i4>
      </vt:variant>
      <vt:variant>
        <vt:i4>67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41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Rufas Jean</cp:lastModifiedBy>
  <cp:revision>2</cp:revision>
  <cp:lastPrinted>2016-11-04T12:53:00Z</cp:lastPrinted>
  <dcterms:created xsi:type="dcterms:W3CDTF">2025-07-08T09:15:00Z</dcterms:created>
  <dcterms:modified xsi:type="dcterms:W3CDTF">2025-07-08T09:15:00Z</dcterms:modified>
</cp:coreProperties>
</file>